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EE67CF" w14:textId="3B564E0F" w:rsidR="00036830" w:rsidRPr="0057141C" w:rsidRDefault="00036830" w:rsidP="00036830">
      <w:pPr>
        <w:pageBreakBefore/>
        <w:jc w:val="center"/>
      </w:pPr>
      <w:r w:rsidRPr="0057141C">
        <w:rPr>
          <w:rFonts w:ascii="Arial" w:hAnsi="Arial" w:cs="Arial"/>
          <w:b/>
          <w:sz w:val="28"/>
          <w:szCs w:val="28"/>
        </w:rPr>
        <w:t xml:space="preserve">Demande de subvention sélective à l’action radiophonique </w:t>
      </w:r>
      <w:r>
        <w:rPr>
          <w:rFonts w:ascii="Arial" w:hAnsi="Arial" w:cs="Arial"/>
          <w:b/>
          <w:sz w:val="28"/>
          <w:szCs w:val="28"/>
        </w:rPr>
        <w:t>202</w:t>
      </w:r>
      <w:r w:rsidR="000A6CB7">
        <w:rPr>
          <w:rFonts w:ascii="Arial" w:hAnsi="Arial" w:cs="Arial"/>
          <w:b/>
          <w:sz w:val="28"/>
          <w:szCs w:val="28"/>
        </w:rPr>
        <w:t>6</w:t>
      </w:r>
    </w:p>
    <w:p w14:paraId="2311350F" w14:textId="77777777" w:rsidR="00036830" w:rsidRPr="0057141C" w:rsidRDefault="00036830" w:rsidP="00036830">
      <w:pPr>
        <w:rPr>
          <w:rFonts w:ascii="Arial" w:hAnsi="Arial" w:cs="Arial"/>
        </w:rPr>
      </w:pPr>
    </w:p>
    <w:p w14:paraId="662D5784" w14:textId="77777777" w:rsidR="00036830" w:rsidRPr="0057141C" w:rsidRDefault="00036830" w:rsidP="00036830">
      <w:pPr>
        <w:jc w:val="both"/>
      </w:pPr>
      <w:r w:rsidRPr="0057141C">
        <w:rPr>
          <w:rFonts w:ascii="Arial" w:hAnsi="Arial" w:cs="Arial"/>
        </w:rPr>
        <w:t>Votre dossier de demande de subvention peut être déposé en ligne sur le site Internet du ministère de la Culture ou envoyé par courrier.</w:t>
      </w:r>
    </w:p>
    <w:p w14:paraId="74833F56" w14:textId="77777777" w:rsidR="00036830" w:rsidRPr="0057141C" w:rsidRDefault="00036830" w:rsidP="00036830">
      <w:pPr>
        <w:jc w:val="both"/>
        <w:rPr>
          <w:rFonts w:ascii="Arial" w:hAnsi="Arial" w:cs="Arial"/>
        </w:rPr>
      </w:pPr>
    </w:p>
    <w:p w14:paraId="6A21C505" w14:textId="2C390BDA" w:rsidR="00036830" w:rsidRPr="0057141C" w:rsidRDefault="00036830" w:rsidP="00036830">
      <w:pPr>
        <w:jc w:val="both"/>
      </w:pPr>
      <w:r w:rsidRPr="0057141C">
        <w:rPr>
          <w:rFonts w:ascii="Arial" w:hAnsi="Arial" w:cs="Arial"/>
        </w:rPr>
        <w:t xml:space="preserve">Dans l’un comme l’autre cas, </w:t>
      </w:r>
      <w:r w:rsidRPr="0057141C">
        <w:rPr>
          <w:rFonts w:ascii="Arial" w:hAnsi="Arial" w:cs="Arial"/>
          <w:b/>
        </w:rPr>
        <w:t xml:space="preserve">la date limite d’envoi ou de dépôt est le 15 avril </w:t>
      </w:r>
      <w:r>
        <w:rPr>
          <w:rFonts w:ascii="Arial" w:hAnsi="Arial" w:cs="Arial"/>
          <w:b/>
        </w:rPr>
        <w:t>202</w:t>
      </w:r>
      <w:r w:rsidR="000A6CB7">
        <w:rPr>
          <w:rFonts w:ascii="Arial" w:hAnsi="Arial" w:cs="Arial"/>
          <w:b/>
        </w:rPr>
        <w:t>6</w:t>
      </w:r>
      <w:r w:rsidR="00855EA8">
        <w:rPr>
          <w:rFonts w:ascii="Arial" w:hAnsi="Arial" w:cs="Arial"/>
          <w:b/>
        </w:rPr>
        <w:t xml:space="preserve"> </w:t>
      </w:r>
      <w:r w:rsidRPr="0057141C">
        <w:rPr>
          <w:rFonts w:ascii="Arial" w:hAnsi="Arial" w:cs="Arial"/>
          <w:b/>
        </w:rPr>
        <w:t>inclus</w:t>
      </w:r>
      <w:r w:rsidRPr="0057141C">
        <w:rPr>
          <w:rFonts w:ascii="Arial" w:hAnsi="Arial" w:cs="Arial"/>
        </w:rPr>
        <w:t xml:space="preserve"> et </w:t>
      </w:r>
      <w:r w:rsidRPr="0057141C">
        <w:rPr>
          <w:rFonts w:ascii="Arial" w:hAnsi="Arial" w:cs="Arial"/>
          <w:b/>
        </w:rPr>
        <w:t>le dossier doit, à cette date, comprendre l’ensemble des pièces mentionnées dans la liste ci-dessous</w:t>
      </w:r>
      <w:r w:rsidRPr="0057141C">
        <w:rPr>
          <w:rFonts w:ascii="Arial" w:hAnsi="Arial" w:cs="Arial"/>
        </w:rPr>
        <w:t>.</w:t>
      </w:r>
    </w:p>
    <w:p w14:paraId="2C90378B" w14:textId="77777777" w:rsidR="00036830" w:rsidRPr="0057141C" w:rsidRDefault="00036830" w:rsidP="00036830">
      <w:pPr>
        <w:jc w:val="both"/>
      </w:pPr>
    </w:p>
    <w:p w14:paraId="33AFAA76" w14:textId="77777777" w:rsidR="00036830" w:rsidRPr="0057141C" w:rsidRDefault="00036830" w:rsidP="00036830">
      <w:r w:rsidRPr="0057141C">
        <w:rPr>
          <w:rFonts w:ascii="Arial" w:hAnsi="Arial" w:cs="Arial"/>
        </w:rPr>
        <w:t>- Dans le cas d’un dépôt en ligne, il vous est demandé de déposer votre dossier</w:t>
      </w:r>
      <w:r w:rsidRPr="0057141C">
        <w:rPr>
          <w:rFonts w:ascii="Arial" w:hAnsi="Arial" w:cs="Arial"/>
          <w:b/>
        </w:rPr>
        <w:t xml:space="preserve"> sur le portail de démarches administratives en ligne du ministère de la Culture dont le lien est accessible sur la page : </w:t>
      </w:r>
    </w:p>
    <w:p w14:paraId="752B37F9" w14:textId="77777777" w:rsidR="00036830" w:rsidRPr="0057141C" w:rsidRDefault="00036830" w:rsidP="00036830"/>
    <w:p w14:paraId="160F33C3" w14:textId="77777777" w:rsidR="00036830" w:rsidRPr="0057141C" w:rsidRDefault="00036830" w:rsidP="00036830">
      <w:pPr>
        <w:rPr>
          <w:rFonts w:ascii="Arial" w:hAnsi="Arial" w:cs="Arial"/>
          <w:sz w:val="20"/>
          <w:szCs w:val="20"/>
        </w:rPr>
      </w:pPr>
      <w:hyperlink r:id="rId7" w:history="1">
        <w:r w:rsidRPr="0057141C">
          <w:rPr>
            <w:rStyle w:val="Lienhypertexte"/>
            <w:sz w:val="20"/>
            <w:szCs w:val="20"/>
          </w:rPr>
          <w:t>https://mesdemarches.culture.gouv.fr/loc_fr/mcc/requests/MEDIA_AIDES_fonds_11/</w:t>
        </w:r>
      </w:hyperlink>
    </w:p>
    <w:p w14:paraId="60416D52" w14:textId="77777777" w:rsidR="00036830" w:rsidRPr="0057141C" w:rsidRDefault="00036830" w:rsidP="00036830">
      <w:pPr>
        <w:jc w:val="both"/>
        <w:rPr>
          <w:rFonts w:ascii="Arial" w:hAnsi="Arial" w:cs="Arial"/>
          <w:sz w:val="20"/>
          <w:szCs w:val="20"/>
        </w:rPr>
      </w:pPr>
    </w:p>
    <w:p w14:paraId="490BC672" w14:textId="77777777" w:rsidR="00036830" w:rsidRPr="0057141C" w:rsidRDefault="00036830" w:rsidP="00036830">
      <w:pPr>
        <w:jc w:val="both"/>
        <w:rPr>
          <w:rFonts w:ascii="Arial" w:hAnsi="Arial" w:cs="Arial"/>
        </w:rPr>
      </w:pPr>
    </w:p>
    <w:p w14:paraId="63C8CD37" w14:textId="77777777" w:rsidR="00036830" w:rsidRPr="0057141C" w:rsidRDefault="00036830" w:rsidP="00036830">
      <w:pPr>
        <w:jc w:val="both"/>
      </w:pPr>
      <w:r w:rsidRPr="0057141C">
        <w:rPr>
          <w:rFonts w:ascii="Arial" w:hAnsi="Arial" w:cs="Arial"/>
        </w:rPr>
        <w:t xml:space="preserve">- Dans le cas d’un envoi </w:t>
      </w:r>
      <w:r w:rsidRPr="0057141C">
        <w:rPr>
          <w:rFonts w:ascii="Arial" w:hAnsi="Arial" w:cs="Arial"/>
          <w:b/>
        </w:rPr>
        <w:t>p</w:t>
      </w:r>
      <w:r w:rsidRPr="0057141C">
        <w:rPr>
          <w:rFonts w:ascii="Arial" w:hAnsi="Arial" w:cs="Arial"/>
          <w:b/>
          <w:bCs/>
        </w:rPr>
        <w:t xml:space="preserve">ar courrier recommandé </w:t>
      </w:r>
      <w:r w:rsidRPr="0057141C">
        <w:rPr>
          <w:rFonts w:ascii="Arial" w:hAnsi="Arial" w:cs="Arial"/>
          <w:b/>
        </w:rPr>
        <w:t>avec avis de réception (le cachet de la poste faisant foi)</w:t>
      </w:r>
      <w:r w:rsidRPr="0057141C">
        <w:rPr>
          <w:rFonts w:ascii="Arial" w:hAnsi="Arial" w:cs="Arial"/>
        </w:rPr>
        <w:t xml:space="preserve">, il vous est demandé d’envoyer votre dossier, de préférence non relié, à l’adresse suivante : </w:t>
      </w:r>
    </w:p>
    <w:p w14:paraId="2975B3F6" w14:textId="77777777" w:rsidR="00036830" w:rsidRPr="0057141C" w:rsidRDefault="00036830" w:rsidP="00036830">
      <w:pPr>
        <w:jc w:val="both"/>
        <w:rPr>
          <w:rFonts w:ascii="Arial" w:hAnsi="Arial" w:cs="Arial"/>
          <w:b/>
          <w:bCs/>
        </w:rPr>
      </w:pPr>
    </w:p>
    <w:p w14:paraId="2385BD4F" w14:textId="77777777" w:rsidR="00036830" w:rsidRPr="0057141C" w:rsidRDefault="00036830" w:rsidP="00036830"/>
    <w:p w14:paraId="5CBC4A7A" w14:textId="77777777" w:rsidR="00036830" w:rsidRPr="0057141C" w:rsidRDefault="00036830" w:rsidP="00036830">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Ministère de la Culture</w:t>
      </w:r>
    </w:p>
    <w:p w14:paraId="3E820ECD" w14:textId="77777777" w:rsidR="00036830" w:rsidRPr="0057141C" w:rsidRDefault="00036830" w:rsidP="00036830">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Direction Générale des Médias et des Industries Culturelles</w:t>
      </w:r>
    </w:p>
    <w:p w14:paraId="1E7E9834" w14:textId="77777777" w:rsidR="00036830" w:rsidRPr="0057141C" w:rsidRDefault="00036830" w:rsidP="00036830">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Fonds de soutien à l’expression radiophonique locale</w:t>
      </w:r>
    </w:p>
    <w:p w14:paraId="79A1D289" w14:textId="77777777" w:rsidR="00036830" w:rsidRPr="0057141C" w:rsidRDefault="00036830" w:rsidP="00036830">
      <w:pPr>
        <w:pBdr>
          <w:top w:val="single" w:sz="4" w:space="1" w:color="000000"/>
          <w:left w:val="single" w:sz="4" w:space="0" w:color="000000"/>
          <w:bottom w:val="single" w:sz="4" w:space="1" w:color="000000"/>
          <w:right w:val="single" w:sz="4" w:space="4" w:color="000000"/>
        </w:pBdr>
        <w:ind w:left="1843" w:right="706"/>
        <w:jc w:val="center"/>
      </w:pPr>
      <w:r w:rsidRPr="0057141C">
        <w:rPr>
          <w:rFonts w:ascii="Arial" w:hAnsi="Arial" w:cs="Arial"/>
          <w:b/>
        </w:rPr>
        <w:t>182, rue Saint-Honoré</w:t>
      </w:r>
    </w:p>
    <w:p w14:paraId="5016D531" w14:textId="77777777" w:rsidR="00036830" w:rsidRPr="0057141C" w:rsidRDefault="00036830" w:rsidP="00036830">
      <w:pPr>
        <w:pStyle w:val="Titre3"/>
        <w:numPr>
          <w:ilvl w:val="2"/>
          <w:numId w:val="1"/>
        </w:numPr>
        <w:ind w:left="1843" w:firstLine="0"/>
      </w:pPr>
      <w:r w:rsidRPr="0057141C">
        <w:rPr>
          <w:rFonts w:ascii="Arial" w:hAnsi="Arial" w:cs="Arial"/>
        </w:rPr>
        <w:t>75033 PARIS Cedex 01</w:t>
      </w:r>
    </w:p>
    <w:p w14:paraId="16FDA9B8" w14:textId="77777777" w:rsidR="00036830" w:rsidRPr="0057141C" w:rsidRDefault="00036830" w:rsidP="00036830"/>
    <w:p w14:paraId="1C64C76C" w14:textId="77777777" w:rsidR="00036830" w:rsidRPr="0057141C" w:rsidRDefault="00036830" w:rsidP="00036830">
      <w:pPr>
        <w:rPr>
          <w:rFonts w:ascii="Arial" w:hAnsi="Arial" w:cs="Arial"/>
          <w:b/>
          <w:bCs/>
          <w:sz w:val="20"/>
          <w:szCs w:val="20"/>
        </w:rPr>
      </w:pPr>
    </w:p>
    <w:p w14:paraId="614329F6" w14:textId="77777777" w:rsidR="00036830" w:rsidRPr="0057141C" w:rsidRDefault="00036830" w:rsidP="00036830">
      <w:pPr>
        <w:rPr>
          <w:rFonts w:ascii="Arial" w:hAnsi="Arial" w:cs="Arial"/>
          <w:sz w:val="20"/>
          <w:szCs w:val="20"/>
        </w:rPr>
      </w:pPr>
    </w:p>
    <w:p w14:paraId="68ADB741" w14:textId="77777777" w:rsidR="00036830" w:rsidRPr="0057141C" w:rsidRDefault="00036830" w:rsidP="00036830">
      <w:r w:rsidRPr="0057141C">
        <w:rPr>
          <w:rFonts w:ascii="Arial" w:hAnsi="Arial" w:cs="Arial"/>
          <w:b/>
          <w:bCs/>
        </w:rPr>
        <w:t>Liste des pièces à fournir :</w:t>
      </w:r>
    </w:p>
    <w:p w14:paraId="6B5C203D" w14:textId="77777777" w:rsidR="00036830" w:rsidRPr="0057141C" w:rsidRDefault="00036830" w:rsidP="00036830">
      <w:pPr>
        <w:rPr>
          <w:rFonts w:ascii="Arial" w:hAnsi="Arial" w:cs="Arial"/>
        </w:rPr>
      </w:pPr>
    </w:p>
    <w:p w14:paraId="484DA604" w14:textId="77777777" w:rsidR="00036830" w:rsidRPr="0057141C" w:rsidRDefault="00036830" w:rsidP="00036830">
      <w:pPr>
        <w:pBdr>
          <w:top w:val="single" w:sz="8" w:space="1" w:color="000000" w:shadow="1"/>
          <w:left w:val="single" w:sz="8" w:space="4" w:color="000000" w:shadow="1"/>
          <w:bottom w:val="single" w:sz="8" w:space="1" w:color="000000" w:shadow="1"/>
          <w:right w:val="single" w:sz="8" w:space="4" w:color="000000" w:shadow="1"/>
        </w:pBdr>
      </w:pPr>
      <w:r w:rsidRPr="0057141C">
        <w:rPr>
          <w:rFonts w:ascii="Arial" w:hAnsi="Arial" w:cs="Arial"/>
        </w:rPr>
        <w:t>I - Renseignements administratifs :</w:t>
      </w:r>
    </w:p>
    <w:p w14:paraId="65E6C9FB" w14:textId="77777777" w:rsidR="00036830" w:rsidRPr="0057141C" w:rsidRDefault="00036830" w:rsidP="00036830">
      <w:pPr>
        <w:rPr>
          <w:rFonts w:ascii="Arial" w:hAnsi="Arial" w:cs="Arial"/>
        </w:rPr>
      </w:pPr>
    </w:p>
    <w:p w14:paraId="61DF9CEA" w14:textId="77777777" w:rsidR="00036830" w:rsidRPr="0057141C" w:rsidRDefault="00036830" w:rsidP="00036830">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Fiche n°1 : Présentation de l’association</w:t>
      </w:r>
    </w:p>
    <w:p w14:paraId="5A93AB14" w14:textId="77777777" w:rsidR="00036830" w:rsidRPr="0057141C" w:rsidRDefault="00036830" w:rsidP="00036830">
      <w:pPr>
        <w:ind w:left="540"/>
        <w:jc w:val="both"/>
      </w:pPr>
      <w:r w:rsidRPr="0057141C">
        <w:rPr>
          <w:rFonts w:ascii="Arial" w:hAnsi="Arial" w:cs="Arial"/>
          <w:sz w:val="20"/>
          <w:szCs w:val="20"/>
        </w:rPr>
        <w:t xml:space="preserve">Cette fiche est destinée à faciliter les relations avec l’administration. Vous présenterez les éléments d’identification de votre association ainsi que les éléments relatifs aux ressources humaines (elle comprend une fiche Emploi et une fiche </w:t>
      </w:r>
      <w:r w:rsidRPr="0057141C">
        <w:rPr>
          <w:rFonts w:ascii="Arial" w:eastAsia="Arial" w:hAnsi="Arial" w:cs="Arial"/>
          <w:sz w:val="20"/>
          <w:szCs w:val="20"/>
        </w:rPr>
        <w:t>Description de la programmation d’intérêt local</w:t>
      </w:r>
      <w:r w:rsidRPr="0057141C">
        <w:rPr>
          <w:rFonts w:ascii="Arial" w:hAnsi="Arial" w:cs="Arial"/>
          <w:sz w:val="20"/>
          <w:szCs w:val="20"/>
        </w:rPr>
        <w:t xml:space="preserve">). </w:t>
      </w:r>
    </w:p>
    <w:p w14:paraId="6E16F195" w14:textId="77777777" w:rsidR="00036830" w:rsidRPr="0057141C" w:rsidRDefault="00036830" w:rsidP="00036830">
      <w:pPr>
        <w:ind w:left="540" w:hanging="540"/>
        <w:jc w:val="both"/>
        <w:rPr>
          <w:rFonts w:ascii="Arial" w:hAnsi="Arial" w:cs="Arial"/>
          <w:sz w:val="20"/>
          <w:szCs w:val="20"/>
        </w:rPr>
      </w:pPr>
    </w:p>
    <w:p w14:paraId="013EE0BC" w14:textId="77777777" w:rsidR="00036830" w:rsidRPr="0057141C" w:rsidRDefault="00036830" w:rsidP="00036830">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Fiche n°2 : Objet de la demande</w:t>
      </w:r>
    </w:p>
    <w:p w14:paraId="64404CA9" w14:textId="77777777" w:rsidR="00036830" w:rsidRPr="0057141C" w:rsidRDefault="00036830" w:rsidP="00036830">
      <w:pPr>
        <w:jc w:val="both"/>
        <w:rPr>
          <w:rFonts w:ascii="Arial" w:hAnsi="Arial" w:cs="Arial"/>
          <w:b/>
          <w:i/>
          <w:sz w:val="20"/>
          <w:szCs w:val="20"/>
        </w:rPr>
      </w:pPr>
    </w:p>
    <w:p w14:paraId="11C9CA5D" w14:textId="77777777" w:rsidR="00036830" w:rsidRPr="0057141C" w:rsidRDefault="00036830" w:rsidP="00036830">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Un RIB (ou un RIP) original au nom de l’association titulaire de l’autorisation d’émettre</w:t>
      </w:r>
    </w:p>
    <w:p w14:paraId="0564FDFF" w14:textId="77777777" w:rsidR="00036830" w:rsidRPr="0057141C" w:rsidRDefault="00036830" w:rsidP="00036830">
      <w:pPr>
        <w:ind w:left="540"/>
        <w:jc w:val="both"/>
        <w:rPr>
          <w:rFonts w:ascii="Arial" w:hAnsi="Arial" w:cs="Arial"/>
        </w:rPr>
      </w:pPr>
    </w:p>
    <w:p w14:paraId="0E70D98F" w14:textId="77777777" w:rsidR="00036830" w:rsidRPr="0057141C" w:rsidRDefault="00036830" w:rsidP="00036830">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Une fiche INSEE</w:t>
      </w:r>
      <w:r w:rsidRPr="0057141C">
        <w:rPr>
          <w:rFonts w:ascii="Arial" w:hAnsi="Arial" w:cs="Arial"/>
          <w:sz w:val="20"/>
          <w:szCs w:val="20"/>
        </w:rPr>
        <w:t xml:space="preserve"> (comportant les coordonnées de l’association à jour, identiques à celles du RIB).</w:t>
      </w:r>
    </w:p>
    <w:p w14:paraId="1A570616" w14:textId="77777777" w:rsidR="00036830" w:rsidRPr="0057141C" w:rsidRDefault="00036830" w:rsidP="00036830">
      <w:pPr>
        <w:ind w:left="540" w:hanging="540"/>
        <w:rPr>
          <w:rFonts w:ascii="Arial" w:hAnsi="Arial" w:cs="Arial"/>
        </w:rPr>
      </w:pPr>
    </w:p>
    <w:p w14:paraId="17914A3E" w14:textId="77777777" w:rsidR="00036830" w:rsidRPr="0057141C" w:rsidRDefault="00036830" w:rsidP="00036830">
      <w:pPr>
        <w:ind w:left="540" w:hanging="540"/>
        <w:jc w:val="both"/>
      </w:pPr>
      <w:r w:rsidRPr="0057141C">
        <w:rPr>
          <w:rFonts w:ascii="Wingdings" w:eastAsia="Wingdings" w:hAnsi="Wingdings" w:cs="Wingdings"/>
          <w:b/>
          <w:bCs/>
        </w:rPr>
        <w:t></w:t>
      </w:r>
      <w:r w:rsidRPr="0057141C">
        <w:rPr>
          <w:rFonts w:ascii="Arial" w:eastAsia="Arial" w:hAnsi="Arial" w:cs="Arial"/>
          <w:b/>
          <w:bCs/>
        </w:rPr>
        <w:t xml:space="preserve"> </w:t>
      </w:r>
      <w:r w:rsidRPr="0057141C">
        <w:rPr>
          <w:rFonts w:ascii="Arial" w:hAnsi="Arial" w:cs="Arial"/>
          <w:b/>
          <w:bCs/>
        </w:rPr>
        <w:t>L’autorisation ou les autorisations d’émettre</w:t>
      </w:r>
      <w:r w:rsidRPr="0057141C">
        <w:rPr>
          <w:rFonts w:ascii="Arial" w:hAnsi="Arial" w:cs="Arial"/>
          <w:b/>
        </w:rPr>
        <w:t xml:space="preserve"> en vigueur</w:t>
      </w:r>
      <w:r w:rsidRPr="0057141C">
        <w:rPr>
          <w:rFonts w:ascii="Arial" w:hAnsi="Arial" w:cs="Arial"/>
          <w:sz w:val="20"/>
          <w:szCs w:val="20"/>
        </w:rPr>
        <w:t xml:space="preserve"> (copie de la publication au </w:t>
      </w:r>
      <w:r w:rsidRPr="0057141C">
        <w:rPr>
          <w:rFonts w:ascii="Arial" w:hAnsi="Arial" w:cs="Arial"/>
          <w:i/>
          <w:sz w:val="20"/>
          <w:szCs w:val="20"/>
        </w:rPr>
        <w:t>Journal officiel</w:t>
      </w:r>
      <w:r w:rsidRPr="0057141C">
        <w:rPr>
          <w:rFonts w:ascii="Arial" w:hAnsi="Arial" w:cs="Arial"/>
          <w:sz w:val="20"/>
          <w:szCs w:val="20"/>
        </w:rPr>
        <w:t>), ainsi que la copie de toute décision de l'</w:t>
      </w:r>
      <w:r w:rsidRPr="0057141C">
        <w:rPr>
          <w:rFonts w:ascii="Arial" w:hAnsi="Arial" w:cs="Arial"/>
          <w:bCs/>
          <w:sz w:val="20"/>
          <w:szCs w:val="20"/>
        </w:rPr>
        <w:t>Autorité de régulation de la communication audiovisuelle et numérique</w:t>
      </w:r>
      <w:r w:rsidRPr="0057141C">
        <w:rPr>
          <w:rFonts w:ascii="Arial" w:hAnsi="Arial" w:cs="Arial"/>
          <w:sz w:val="20"/>
          <w:szCs w:val="20"/>
        </w:rPr>
        <w:t xml:space="preserve"> (</w:t>
      </w:r>
      <w:proofErr w:type="spellStart"/>
      <w:r w:rsidRPr="0057141C">
        <w:rPr>
          <w:rFonts w:ascii="Arial" w:hAnsi="Arial" w:cs="Arial"/>
          <w:bCs/>
          <w:sz w:val="20"/>
          <w:szCs w:val="20"/>
        </w:rPr>
        <w:t>Arcom</w:t>
      </w:r>
      <w:proofErr w:type="spellEnd"/>
      <w:r w:rsidRPr="0057141C">
        <w:rPr>
          <w:rFonts w:ascii="Arial" w:hAnsi="Arial" w:cs="Arial"/>
          <w:sz w:val="20"/>
          <w:szCs w:val="20"/>
        </w:rPr>
        <w:t>)) concernant l’association titulaire de l’autorisation.</w:t>
      </w:r>
    </w:p>
    <w:p w14:paraId="3BD9F49B" w14:textId="77777777" w:rsidR="00036830" w:rsidRPr="0057141C" w:rsidRDefault="00036830" w:rsidP="00036830">
      <w:pPr>
        <w:ind w:left="540" w:hanging="540"/>
        <w:jc w:val="both"/>
        <w:rPr>
          <w:rFonts w:ascii="Arial" w:hAnsi="Arial" w:cs="Arial"/>
          <w:sz w:val="20"/>
          <w:szCs w:val="20"/>
        </w:rPr>
      </w:pPr>
    </w:p>
    <w:p w14:paraId="3389AE1C" w14:textId="77777777" w:rsidR="00036830" w:rsidRPr="0057141C" w:rsidRDefault="00036830" w:rsidP="00036830">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Les statuts de l’association titulaire</w:t>
      </w:r>
      <w:r w:rsidRPr="0057141C">
        <w:rPr>
          <w:rFonts w:ascii="Arial" w:hAnsi="Arial" w:cs="Arial"/>
          <w:sz w:val="20"/>
          <w:szCs w:val="20"/>
        </w:rPr>
        <w:t xml:space="preserve"> approuvés par l’assemblée générale et la copie du récépissé de dépôt aux autorités compétentes, s’il s’agit d’une première demande. S</w:t>
      </w:r>
      <w:r w:rsidRPr="0057141C">
        <w:rPr>
          <w:rFonts w:ascii="Arial" w:hAnsi="Arial" w:cs="Arial"/>
          <w:bCs/>
          <w:sz w:val="20"/>
          <w:szCs w:val="20"/>
        </w:rPr>
        <w:t>i des modifications sont intervenues dans les statuts, les coordonnées ou la composition des organes dirigeants de votre association par rapport aux informations figurant dans les statuts, joindre une</w:t>
      </w:r>
      <w:r w:rsidRPr="0057141C">
        <w:rPr>
          <w:rFonts w:ascii="Arial" w:hAnsi="Arial" w:cs="Arial"/>
        </w:rPr>
        <w:t xml:space="preserve"> </w:t>
      </w:r>
      <w:r w:rsidRPr="0057141C">
        <w:rPr>
          <w:rFonts w:ascii="Arial" w:hAnsi="Arial" w:cs="Arial"/>
          <w:sz w:val="20"/>
          <w:szCs w:val="20"/>
        </w:rPr>
        <w:lastRenderedPageBreak/>
        <w:t>copie des délibérations de l’assemblée générale et du récépissé de déclaration de ces modifications aux autorités compétentes.</w:t>
      </w:r>
    </w:p>
    <w:p w14:paraId="43E92CCE" w14:textId="77777777" w:rsidR="00036830" w:rsidRPr="0057141C" w:rsidRDefault="00036830" w:rsidP="00036830">
      <w:pPr>
        <w:ind w:left="540" w:hanging="540"/>
        <w:jc w:val="both"/>
        <w:rPr>
          <w:rFonts w:ascii="Arial" w:hAnsi="Arial" w:cs="Arial"/>
          <w:sz w:val="20"/>
          <w:szCs w:val="20"/>
        </w:rPr>
      </w:pPr>
    </w:p>
    <w:p w14:paraId="6368C35C" w14:textId="77777777" w:rsidR="00036830" w:rsidRPr="0057141C" w:rsidRDefault="00036830" w:rsidP="00036830">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eastAsia="Arial" w:hAnsi="Arial" w:cs="Arial"/>
          <w:b/>
          <w:bCs/>
        </w:rPr>
        <w:t xml:space="preserve">La </w:t>
      </w:r>
      <w:r w:rsidRPr="0057141C">
        <w:rPr>
          <w:rFonts w:ascii="Arial" w:hAnsi="Arial" w:cs="Arial"/>
          <w:b/>
          <w:bCs/>
        </w:rPr>
        <w:t>Fiche Emploi</w:t>
      </w:r>
    </w:p>
    <w:p w14:paraId="451B892C" w14:textId="77777777" w:rsidR="00036830" w:rsidRPr="0057141C" w:rsidRDefault="00036830" w:rsidP="00036830">
      <w:pPr>
        <w:ind w:left="550"/>
        <w:jc w:val="both"/>
      </w:pPr>
      <w:r w:rsidRPr="0057141C">
        <w:rPr>
          <w:rFonts w:ascii="Arial" w:hAnsi="Arial" w:cs="Arial"/>
          <w:sz w:val="20"/>
          <w:szCs w:val="20"/>
        </w:rPr>
        <w:t xml:space="preserve">Cette fiche permet de connaître avec précision la structure salariale de la radio ainsi que les mouvements survenus au cours de l'exercice. </w:t>
      </w:r>
    </w:p>
    <w:p w14:paraId="4C6A3447" w14:textId="77777777" w:rsidR="00036830" w:rsidRPr="0057141C" w:rsidRDefault="00036830" w:rsidP="00036830">
      <w:pPr>
        <w:jc w:val="both"/>
        <w:rPr>
          <w:rFonts w:ascii="Arial" w:hAnsi="Arial" w:cs="Arial"/>
        </w:rPr>
      </w:pPr>
    </w:p>
    <w:p w14:paraId="216452B9" w14:textId="77777777" w:rsidR="00036830" w:rsidRPr="0057141C" w:rsidRDefault="00036830" w:rsidP="00036830">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eastAsia="Arial" w:hAnsi="Arial" w:cs="Arial"/>
          <w:b/>
          <w:bCs/>
        </w:rPr>
        <w:t>La fiche Description de la programmation d’intérêt local.</w:t>
      </w:r>
    </w:p>
    <w:p w14:paraId="20C64F43" w14:textId="77777777" w:rsidR="00036830" w:rsidRPr="0057141C" w:rsidRDefault="00036830" w:rsidP="00036830">
      <w:pPr>
        <w:ind w:left="550"/>
        <w:jc w:val="both"/>
      </w:pPr>
      <w:r w:rsidRPr="0057141C">
        <w:rPr>
          <w:rFonts w:ascii="Arial" w:hAnsi="Arial" w:cs="Arial"/>
          <w:sz w:val="20"/>
          <w:szCs w:val="20"/>
        </w:rPr>
        <w:t xml:space="preserve">Cette fiche apporte des précisions sur la programmation d’intérêt local, spécifique à la zone géographique de diffusion, proposée par l’association l’année de la demande de subvention. Cette programmation doit être d’une durée quotidienne d’au moins quatre heures entre six heures et minuit hors programmes musicaux dépourvus d’animation ou fournis par un tiers. La fiche doit par ailleurs faire apparaître que cette programmation est réalisée par des personnels d’antenne et dans des locaux situés dans cette zone de diffusion.  </w:t>
      </w:r>
    </w:p>
    <w:p w14:paraId="72DB7ED3" w14:textId="77777777" w:rsidR="00036830" w:rsidRPr="0057141C" w:rsidRDefault="00036830" w:rsidP="00036830">
      <w:pPr>
        <w:ind w:left="550"/>
        <w:jc w:val="both"/>
      </w:pPr>
    </w:p>
    <w:p w14:paraId="699D5B69" w14:textId="77777777" w:rsidR="00036830" w:rsidRPr="0057141C" w:rsidRDefault="00036830" w:rsidP="00036830">
      <w:pPr>
        <w:ind w:left="550"/>
        <w:jc w:val="both"/>
      </w:pPr>
    </w:p>
    <w:p w14:paraId="54C8C799" w14:textId="77777777" w:rsidR="00036830" w:rsidRPr="0057141C" w:rsidRDefault="00036830" w:rsidP="00036830">
      <w:pPr>
        <w:pBdr>
          <w:top w:val="single" w:sz="8" w:space="1" w:color="000000" w:shadow="1"/>
          <w:left w:val="single" w:sz="8" w:space="4" w:color="000000" w:shadow="1"/>
          <w:bottom w:val="single" w:sz="8" w:space="1" w:color="000000" w:shadow="1"/>
          <w:right w:val="single" w:sz="8" w:space="4" w:color="000000" w:shadow="1"/>
        </w:pBdr>
      </w:pPr>
      <w:r w:rsidRPr="0057141C">
        <w:rPr>
          <w:rFonts w:ascii="Arial" w:hAnsi="Arial" w:cs="Arial"/>
        </w:rPr>
        <w:t xml:space="preserve">II - Activité radiophonique : </w:t>
      </w:r>
    </w:p>
    <w:p w14:paraId="359E2D79" w14:textId="77777777" w:rsidR="00036830" w:rsidRPr="0057141C" w:rsidRDefault="00036830" w:rsidP="00036830">
      <w:pPr>
        <w:rPr>
          <w:rFonts w:ascii="Arial" w:hAnsi="Arial" w:cs="Arial"/>
        </w:rPr>
      </w:pPr>
    </w:p>
    <w:p w14:paraId="10433C39" w14:textId="77777777" w:rsidR="00036830" w:rsidRPr="0057141C" w:rsidRDefault="00036830" w:rsidP="00036830">
      <w:pPr>
        <w:ind w:left="540" w:hanging="540"/>
        <w:jc w:val="both"/>
        <w:rPr>
          <w:rFonts w:ascii="Arial" w:hAnsi="Arial" w:cs="Arial"/>
        </w:rPr>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fiche n°3 : note d’activité</w:t>
      </w:r>
      <w:r w:rsidRPr="0057141C">
        <w:rPr>
          <w:rFonts w:ascii="Arial" w:hAnsi="Arial" w:cs="Arial"/>
          <w:sz w:val="20"/>
          <w:szCs w:val="20"/>
        </w:rPr>
        <w:t xml:space="preserve"> de 4 pages maximum.</w:t>
      </w:r>
      <w:r w:rsidRPr="0057141C">
        <w:rPr>
          <w:rFonts w:ascii="Arial" w:hAnsi="Arial" w:cs="Arial"/>
        </w:rPr>
        <w:t xml:space="preserve"> </w:t>
      </w:r>
      <w:r w:rsidRPr="0057141C">
        <w:rPr>
          <w:rFonts w:ascii="Arial" w:hAnsi="Arial" w:cs="Arial"/>
          <w:sz w:val="20"/>
          <w:szCs w:val="20"/>
        </w:rPr>
        <w:t xml:space="preserve">Cette note permet d’apprécier les actions menées par l’association au cours de l’année écoulée dans les trois domaines principaux et les quatre domaines complémentaires susceptibles de donner lieu à l’attribution de la subvention sélective. Seules les actions décrites dans la note d’activité et étayées par des </w:t>
      </w:r>
      <w:r w:rsidRPr="0057141C">
        <w:rPr>
          <w:rFonts w:ascii="Arial" w:hAnsi="Arial" w:cs="Arial"/>
          <w:b/>
          <w:sz w:val="20"/>
          <w:szCs w:val="20"/>
        </w:rPr>
        <w:t>pièces justificatives</w:t>
      </w:r>
      <w:r w:rsidRPr="0057141C">
        <w:rPr>
          <w:rFonts w:ascii="Arial" w:hAnsi="Arial" w:cs="Arial"/>
          <w:sz w:val="20"/>
          <w:szCs w:val="20"/>
        </w:rPr>
        <w:t xml:space="preserve"> de nature à éclairer l’administration et la commission seront prises en compte. </w:t>
      </w:r>
    </w:p>
    <w:p w14:paraId="7E6A1232" w14:textId="77777777" w:rsidR="00036830" w:rsidRPr="0057141C" w:rsidRDefault="00036830" w:rsidP="00036830">
      <w:pPr>
        <w:ind w:left="540" w:hanging="540"/>
        <w:jc w:val="both"/>
        <w:rPr>
          <w:rFonts w:ascii="Arial" w:hAnsi="Arial" w:cs="Arial"/>
        </w:rPr>
      </w:pPr>
    </w:p>
    <w:p w14:paraId="464910E8" w14:textId="77777777" w:rsidR="00036830" w:rsidRPr="0057141C" w:rsidRDefault="00036830" w:rsidP="00036830">
      <w:pPr>
        <w:ind w:left="540" w:hanging="540"/>
        <w:jc w:val="both"/>
        <w:rPr>
          <w:rFonts w:ascii="Arial" w:hAnsi="Arial" w:cs="Arial"/>
          <w:b/>
          <w:u w:val="single"/>
        </w:rPr>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Les pièces justificatives de l’activité radiophonique :</w:t>
      </w:r>
      <w:r w:rsidRPr="0057141C">
        <w:rPr>
          <w:rFonts w:ascii="Arial" w:hAnsi="Arial" w:cs="Arial"/>
          <w:sz w:val="20"/>
          <w:szCs w:val="20"/>
        </w:rPr>
        <w:t xml:space="preserve"> seules les pièces justificatives correspondant aux actions citées dans la note d’activité seront prises en compte pour l’attribution d’une subvention sélective à l’activité radiophonique. Vous pouvez vous référer aux indications complémentaires figurant sur l’exemple de note d’activité ci- dessous.</w:t>
      </w:r>
    </w:p>
    <w:p w14:paraId="7C1A8126" w14:textId="77777777" w:rsidR="00036830" w:rsidRPr="0057141C" w:rsidRDefault="00036830" w:rsidP="00036830">
      <w:pPr>
        <w:rPr>
          <w:rFonts w:ascii="Arial" w:hAnsi="Arial" w:cs="Arial"/>
        </w:rPr>
      </w:pPr>
    </w:p>
    <w:p w14:paraId="1FD98C16" w14:textId="77777777" w:rsidR="00036830" w:rsidRPr="0057141C" w:rsidRDefault="00036830" w:rsidP="00036830">
      <w:pPr>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grille synthétique des programmes</w:t>
      </w:r>
      <w:r w:rsidRPr="0057141C">
        <w:rPr>
          <w:rFonts w:ascii="Arial" w:hAnsi="Arial" w:cs="Arial"/>
          <w:sz w:val="20"/>
          <w:szCs w:val="20"/>
        </w:rPr>
        <w:t xml:space="preserve"> diffusés par la radio l’année de la demande de subvention (</w:t>
      </w:r>
      <w:r w:rsidRPr="0057141C">
        <w:rPr>
          <w:rFonts w:ascii="Arial" w:hAnsi="Arial" w:cs="Arial"/>
          <w:b/>
          <w:sz w:val="20"/>
          <w:szCs w:val="20"/>
        </w:rPr>
        <w:t xml:space="preserve">présentée </w:t>
      </w:r>
      <w:r w:rsidRPr="0057141C">
        <w:rPr>
          <w:rFonts w:ascii="Arial" w:hAnsi="Arial" w:cs="Arial"/>
          <w:b/>
          <w:bCs/>
          <w:sz w:val="20"/>
          <w:szCs w:val="20"/>
        </w:rPr>
        <w:t>impérativement</w:t>
      </w:r>
      <w:r w:rsidRPr="0057141C">
        <w:rPr>
          <w:rFonts w:ascii="Arial" w:hAnsi="Arial" w:cs="Arial"/>
          <w:b/>
          <w:sz w:val="20"/>
          <w:szCs w:val="20"/>
        </w:rPr>
        <w:t xml:space="preserve"> sur </w:t>
      </w:r>
      <w:r w:rsidRPr="0057141C">
        <w:rPr>
          <w:rFonts w:ascii="Arial" w:hAnsi="Arial" w:cs="Arial"/>
          <w:b/>
          <w:bCs/>
          <w:sz w:val="20"/>
          <w:szCs w:val="20"/>
        </w:rPr>
        <w:t>une seule page</w:t>
      </w:r>
      <w:r w:rsidRPr="0057141C">
        <w:rPr>
          <w:rFonts w:ascii="Arial" w:hAnsi="Arial" w:cs="Arial"/>
          <w:b/>
          <w:sz w:val="20"/>
          <w:szCs w:val="20"/>
        </w:rPr>
        <w:t xml:space="preserve"> de format A4</w:t>
      </w:r>
      <w:r w:rsidRPr="0057141C">
        <w:rPr>
          <w:rFonts w:ascii="Arial" w:hAnsi="Arial" w:cs="Arial"/>
          <w:sz w:val="20"/>
          <w:szCs w:val="20"/>
        </w:rPr>
        <w:t>) et faisant clairement apparaître la part des programmes fournie par un tiers.</w:t>
      </w:r>
    </w:p>
    <w:p w14:paraId="77DFF670" w14:textId="77777777" w:rsidR="00036830" w:rsidRPr="0057141C" w:rsidRDefault="00036830" w:rsidP="00036830">
      <w:pPr>
        <w:rPr>
          <w:rFonts w:ascii="Arial" w:hAnsi="Arial" w:cs="Arial"/>
          <w:b/>
          <w:color w:val="002060"/>
          <w:sz w:val="20"/>
          <w:szCs w:val="20"/>
        </w:rPr>
      </w:pPr>
    </w:p>
    <w:p w14:paraId="65FE2DB5" w14:textId="77777777" w:rsidR="00036830" w:rsidRPr="0057141C" w:rsidRDefault="00036830" w:rsidP="00036830">
      <w:pPr>
        <w:rPr>
          <w:rFonts w:ascii="Arial" w:hAnsi="Arial" w:cs="Arial"/>
          <w:sz w:val="16"/>
          <w:szCs w:val="16"/>
        </w:rPr>
      </w:pPr>
    </w:p>
    <w:p w14:paraId="632C5EE1" w14:textId="77777777" w:rsidR="00036830" w:rsidRPr="0057141C" w:rsidRDefault="00036830" w:rsidP="00036830">
      <w:pPr>
        <w:pBdr>
          <w:top w:val="single" w:sz="8" w:space="1" w:color="000000" w:shadow="1"/>
          <w:left w:val="single" w:sz="8" w:space="4" w:color="000000" w:shadow="1"/>
          <w:bottom w:val="single" w:sz="8" w:space="1" w:color="000000" w:shadow="1"/>
          <w:right w:val="single" w:sz="8" w:space="4" w:color="000000" w:shadow="1"/>
        </w:pBdr>
      </w:pPr>
      <w:r w:rsidRPr="0057141C">
        <w:rPr>
          <w:rFonts w:ascii="Arial" w:hAnsi="Arial" w:cs="Arial"/>
        </w:rPr>
        <w:t>III -  Éléments comptables :</w:t>
      </w:r>
    </w:p>
    <w:p w14:paraId="3840CDAF" w14:textId="77777777" w:rsidR="00036830" w:rsidRPr="0057141C" w:rsidRDefault="00036830" w:rsidP="00036830">
      <w:pPr>
        <w:rPr>
          <w:rFonts w:ascii="Arial" w:hAnsi="Arial" w:cs="Arial"/>
        </w:rPr>
      </w:pPr>
    </w:p>
    <w:p w14:paraId="291F744A" w14:textId="49AD664D" w:rsidR="00036830" w:rsidRPr="0057141C" w:rsidRDefault="00036830" w:rsidP="00036830">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 xml:space="preserve">La fiche n°4 : détail des produits de l’exercice précédant la demande de subvention </w:t>
      </w:r>
      <w:r w:rsidRPr="0057141C">
        <w:rPr>
          <w:rFonts w:ascii="Arial" w:hAnsi="Arial" w:cs="Arial"/>
          <w:sz w:val="20"/>
          <w:szCs w:val="20"/>
        </w:rPr>
        <w:t xml:space="preserve">Cette fiche est destinée à faciliter la vérification par l’administration du respect du plafond de 20 % de recettes publicitaires posé par l’article 80 de la loi n° 86-1067 du 30 septembre 1986 modifiée. Pour la demande de subvention présentée en </w:t>
      </w:r>
      <w:r>
        <w:rPr>
          <w:rFonts w:ascii="Arial" w:hAnsi="Arial" w:cs="Arial"/>
          <w:sz w:val="20"/>
          <w:szCs w:val="20"/>
        </w:rPr>
        <w:t>202</w:t>
      </w:r>
      <w:r w:rsidR="000A6CB7">
        <w:rPr>
          <w:rFonts w:ascii="Arial" w:hAnsi="Arial" w:cs="Arial"/>
          <w:sz w:val="20"/>
          <w:szCs w:val="20"/>
        </w:rPr>
        <w:t>6</w:t>
      </w:r>
      <w:r w:rsidRPr="0057141C">
        <w:rPr>
          <w:rFonts w:ascii="Arial" w:hAnsi="Arial" w:cs="Arial"/>
          <w:sz w:val="20"/>
          <w:szCs w:val="20"/>
        </w:rPr>
        <w:t xml:space="preserve">, vous devez faire figurer sur cette fiche, comme dans les documents de synthèse comptables, l'année </w:t>
      </w:r>
      <w:r>
        <w:rPr>
          <w:rFonts w:ascii="Arial" w:hAnsi="Arial" w:cs="Arial"/>
          <w:sz w:val="20"/>
          <w:szCs w:val="20"/>
        </w:rPr>
        <w:t>202</w:t>
      </w:r>
      <w:r w:rsidR="000A6CB7">
        <w:rPr>
          <w:rFonts w:ascii="Arial" w:hAnsi="Arial" w:cs="Arial"/>
          <w:sz w:val="20"/>
          <w:szCs w:val="20"/>
        </w:rPr>
        <w:t>5</w:t>
      </w:r>
      <w:r w:rsidRPr="0057141C">
        <w:rPr>
          <w:rFonts w:ascii="Arial" w:hAnsi="Arial" w:cs="Arial"/>
          <w:sz w:val="20"/>
          <w:szCs w:val="20"/>
        </w:rPr>
        <w:t xml:space="preserve"> (n-1) et l'année </w:t>
      </w:r>
      <w:r>
        <w:rPr>
          <w:rFonts w:ascii="Arial" w:hAnsi="Arial" w:cs="Arial"/>
          <w:sz w:val="20"/>
          <w:szCs w:val="20"/>
        </w:rPr>
        <w:t>202</w:t>
      </w:r>
      <w:r w:rsidR="000A6CB7">
        <w:rPr>
          <w:rFonts w:ascii="Arial" w:hAnsi="Arial" w:cs="Arial"/>
          <w:sz w:val="20"/>
          <w:szCs w:val="20"/>
        </w:rPr>
        <w:t>4</w:t>
      </w:r>
      <w:r w:rsidRPr="0057141C">
        <w:rPr>
          <w:rFonts w:ascii="Arial" w:hAnsi="Arial" w:cs="Arial"/>
          <w:sz w:val="20"/>
          <w:szCs w:val="20"/>
        </w:rPr>
        <w:t xml:space="preserve"> (n-2). Cette fiche doit comporter sur chaque page </w:t>
      </w:r>
      <w:r w:rsidRPr="0057141C">
        <w:rPr>
          <w:rFonts w:ascii="Arial" w:hAnsi="Arial" w:cs="Arial"/>
          <w:sz w:val="20"/>
          <w:szCs w:val="20"/>
          <w:u w:val="single"/>
        </w:rPr>
        <w:t>le cachet et la signature de l’expert-comptable.</w:t>
      </w:r>
    </w:p>
    <w:p w14:paraId="36BCF9D3" w14:textId="77777777" w:rsidR="00036830" w:rsidRPr="0057141C" w:rsidRDefault="00036830" w:rsidP="00036830">
      <w:pPr>
        <w:ind w:left="540" w:hanging="540"/>
        <w:jc w:val="both"/>
        <w:rPr>
          <w:rFonts w:ascii="Arial" w:hAnsi="Arial" w:cs="Arial"/>
          <w:b/>
          <w:u w:val="single"/>
        </w:rPr>
      </w:pPr>
    </w:p>
    <w:p w14:paraId="0AC8DD4F" w14:textId="77777777" w:rsidR="00036830" w:rsidRPr="0057141C" w:rsidRDefault="00036830" w:rsidP="00036830">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Le dernier bilan et le dernier compte de résultat développés de l’association et leurs annexes</w:t>
      </w:r>
      <w:r w:rsidRPr="0057141C">
        <w:rPr>
          <w:rFonts w:ascii="Arial" w:hAnsi="Arial" w:cs="Arial"/>
          <w:sz w:val="22"/>
        </w:rPr>
        <w:t xml:space="preserve">, </w:t>
      </w:r>
      <w:r w:rsidRPr="0057141C">
        <w:rPr>
          <w:rFonts w:ascii="Arial" w:hAnsi="Arial" w:cs="Arial"/>
          <w:sz w:val="20"/>
          <w:szCs w:val="20"/>
        </w:rPr>
        <w:t xml:space="preserve">dont la régularité et la sincérité sont attestées par un expert-comptable selon les règles du plan comptable général adapté aux associations. Chaque page du bilan, du compte de résultat, ainsi que le détail des produits (fiche n° 4) doivent comporter </w:t>
      </w:r>
      <w:r w:rsidRPr="0057141C">
        <w:rPr>
          <w:rFonts w:ascii="Arial" w:hAnsi="Arial" w:cs="Arial"/>
          <w:sz w:val="20"/>
          <w:szCs w:val="20"/>
          <w:u w:val="single"/>
        </w:rPr>
        <w:t xml:space="preserve">le cachet et la signature de l’expert-comptable. </w:t>
      </w:r>
    </w:p>
    <w:p w14:paraId="56DEE861" w14:textId="77777777" w:rsidR="00036830" w:rsidRPr="0057141C" w:rsidRDefault="00036830" w:rsidP="00036830">
      <w:pPr>
        <w:ind w:left="540" w:hanging="540"/>
        <w:jc w:val="both"/>
        <w:rPr>
          <w:rFonts w:ascii="Arial" w:hAnsi="Arial" w:cs="Arial"/>
          <w:sz w:val="20"/>
          <w:szCs w:val="20"/>
          <w:u w:val="single"/>
        </w:rPr>
      </w:pPr>
    </w:p>
    <w:p w14:paraId="4085B26C" w14:textId="77777777" w:rsidR="00036830" w:rsidRPr="0057141C" w:rsidRDefault="00036830" w:rsidP="00036830">
      <w:pPr>
        <w:ind w:left="540"/>
        <w:jc w:val="both"/>
      </w:pPr>
      <w:r w:rsidRPr="0057141C">
        <w:rPr>
          <w:rFonts w:ascii="Arial" w:hAnsi="Arial" w:cs="Arial"/>
          <w:sz w:val="20"/>
          <w:szCs w:val="20"/>
        </w:rPr>
        <w:t>NB : les annexes comptables, conformément aux dispositions du plan comptable général (art 24 du décret du 29 novembre 1983) devront notamment faire apparaître :</w:t>
      </w:r>
    </w:p>
    <w:p w14:paraId="641AA343" w14:textId="77777777" w:rsidR="00036830" w:rsidRPr="0057141C" w:rsidRDefault="00036830" w:rsidP="00036830">
      <w:pPr>
        <w:ind w:left="540"/>
        <w:jc w:val="both"/>
      </w:pPr>
      <w:r w:rsidRPr="0057141C">
        <w:rPr>
          <w:rFonts w:ascii="Arial" w:hAnsi="Arial" w:cs="Arial"/>
          <w:sz w:val="20"/>
          <w:szCs w:val="20"/>
        </w:rPr>
        <w:t>- les faits caractéristiques de l’exercice ;</w:t>
      </w:r>
    </w:p>
    <w:p w14:paraId="6CF62CDC" w14:textId="77777777" w:rsidR="00036830" w:rsidRPr="0057141C" w:rsidRDefault="00036830" w:rsidP="00036830">
      <w:pPr>
        <w:ind w:left="540"/>
        <w:jc w:val="both"/>
      </w:pPr>
      <w:r w:rsidRPr="0057141C">
        <w:rPr>
          <w:rFonts w:ascii="Arial" w:hAnsi="Arial" w:cs="Arial"/>
          <w:sz w:val="20"/>
          <w:szCs w:val="20"/>
        </w:rPr>
        <w:t>- les modes et méthodes d'évaluation appliqués aux différents postes du bilan et du compte de résultat ;</w:t>
      </w:r>
    </w:p>
    <w:p w14:paraId="3B23E6DD" w14:textId="77777777" w:rsidR="00036830" w:rsidRPr="0057141C" w:rsidRDefault="00036830" w:rsidP="00036830">
      <w:pPr>
        <w:ind w:left="540"/>
        <w:jc w:val="both"/>
      </w:pPr>
      <w:r w:rsidRPr="0057141C">
        <w:rPr>
          <w:rFonts w:ascii="Arial" w:hAnsi="Arial" w:cs="Arial"/>
          <w:sz w:val="20"/>
          <w:szCs w:val="20"/>
        </w:rPr>
        <w:t>- la méthode utilisée pour le calcul des amortissements et des provisions et les montants par catégorie ;</w:t>
      </w:r>
    </w:p>
    <w:p w14:paraId="6B5C7856" w14:textId="77777777" w:rsidR="00036830" w:rsidRPr="0057141C" w:rsidRDefault="00036830" w:rsidP="00036830">
      <w:pPr>
        <w:ind w:left="540"/>
        <w:jc w:val="both"/>
      </w:pPr>
      <w:r w:rsidRPr="0057141C">
        <w:rPr>
          <w:rFonts w:ascii="Arial" w:hAnsi="Arial" w:cs="Arial"/>
          <w:sz w:val="20"/>
          <w:szCs w:val="20"/>
        </w:rPr>
        <w:t>- les créances et dettes classées selon la durée restant à courir (détaillez les emprunts et les dettes fiscales et sociales ainsi que les emprunts auprès de particuliers ou d’organismes autres que bancaires) ;</w:t>
      </w:r>
    </w:p>
    <w:p w14:paraId="55816318" w14:textId="77777777" w:rsidR="00036830" w:rsidRPr="0057141C" w:rsidRDefault="00036830" w:rsidP="00036830">
      <w:pPr>
        <w:ind w:left="540"/>
        <w:jc w:val="both"/>
      </w:pPr>
      <w:r w:rsidRPr="0057141C">
        <w:rPr>
          <w:rFonts w:ascii="Arial" w:hAnsi="Arial" w:cs="Arial"/>
          <w:sz w:val="20"/>
          <w:szCs w:val="20"/>
        </w:rPr>
        <w:t xml:space="preserve">- toute information significative lorsque l'application d'une prescription comptable ne suffit pas </w:t>
      </w:r>
      <w:r w:rsidRPr="0057141C">
        <w:rPr>
          <w:rFonts w:ascii="Arial" w:hAnsi="Arial" w:cs="Arial"/>
          <w:sz w:val="20"/>
          <w:szCs w:val="20"/>
        </w:rPr>
        <w:lastRenderedPageBreak/>
        <w:t>pour donner une image fidèle (précisez notamment les recettes encaissées ou les charges supportées par une entité extérieure pour le compte de l'association).</w:t>
      </w:r>
    </w:p>
    <w:p w14:paraId="5FC36044" w14:textId="77777777" w:rsidR="00036830" w:rsidRPr="0057141C" w:rsidRDefault="00036830" w:rsidP="00036830">
      <w:pPr>
        <w:ind w:left="540" w:hanging="540"/>
        <w:jc w:val="both"/>
        <w:rPr>
          <w:rFonts w:ascii="Arial" w:hAnsi="Arial" w:cs="Arial"/>
          <w:b/>
          <w:bCs/>
          <w:sz w:val="20"/>
          <w:szCs w:val="20"/>
          <w:u w:val="single"/>
        </w:rPr>
      </w:pPr>
    </w:p>
    <w:p w14:paraId="6550F4A8" w14:textId="77777777" w:rsidR="00036830" w:rsidRPr="0057141C" w:rsidRDefault="00036830" w:rsidP="00036830">
      <w:pPr>
        <w:jc w:val="both"/>
      </w:pPr>
    </w:p>
    <w:p w14:paraId="6DC6B6B5" w14:textId="77777777" w:rsidR="00036830" w:rsidRPr="0057141C" w:rsidRDefault="00036830" w:rsidP="00036830">
      <w:pPr>
        <w:pBdr>
          <w:top w:val="single" w:sz="4" w:space="1" w:color="auto"/>
          <w:left w:val="single" w:sz="4" w:space="4" w:color="auto"/>
          <w:bottom w:val="single" w:sz="4" w:space="1" w:color="auto"/>
          <w:right w:val="single" w:sz="4" w:space="4" w:color="auto"/>
        </w:pBdr>
        <w:jc w:val="both"/>
        <w:rPr>
          <w:rFonts w:ascii="Arial" w:hAnsi="Arial" w:cs="Arial"/>
          <w:bCs/>
        </w:rPr>
      </w:pPr>
      <w:r w:rsidRPr="0057141C">
        <w:rPr>
          <w:rFonts w:ascii="Arial" w:hAnsi="Arial" w:cs="Arial"/>
          <w:bCs/>
        </w:rPr>
        <w:t xml:space="preserve">IV - Pièces justificatives complémentaires à joindre selon la situation de votre association : </w:t>
      </w:r>
    </w:p>
    <w:p w14:paraId="7B5C2A3F" w14:textId="77777777" w:rsidR="00036830" w:rsidRPr="0057141C" w:rsidRDefault="00036830" w:rsidP="00036830">
      <w:pPr>
        <w:jc w:val="both"/>
        <w:rPr>
          <w:rFonts w:ascii="Arial" w:hAnsi="Arial" w:cs="Arial"/>
          <w:b/>
          <w:bCs/>
        </w:rPr>
      </w:pPr>
    </w:p>
    <w:p w14:paraId="19CDB3B1" w14:textId="095B082B" w:rsidR="00036830" w:rsidRDefault="00036830" w:rsidP="00036830">
      <w:pPr>
        <w:ind w:left="540" w:hanging="540"/>
        <w:jc w:val="both"/>
        <w:rPr>
          <w:rFonts w:ascii="Arial" w:hAnsi="Arial" w:cs="Arial"/>
          <w:sz w:val="20"/>
          <w:szCs w:val="20"/>
        </w:rPr>
      </w:pPr>
      <w:r w:rsidRPr="0057141C">
        <w:rPr>
          <w:rFonts w:ascii="Wingdings" w:eastAsia="Wingdings" w:hAnsi="Wingdings" w:cs="Wingdings"/>
          <w:b/>
        </w:rPr>
        <w:t></w:t>
      </w:r>
      <w:r w:rsidRPr="0057141C">
        <w:rPr>
          <w:b/>
        </w:rPr>
        <w:t xml:space="preserve"> </w:t>
      </w:r>
      <w:r w:rsidRPr="0057141C">
        <w:rPr>
          <w:rFonts w:ascii="Arial" w:hAnsi="Arial" w:cs="Arial"/>
          <w:b/>
          <w:bCs/>
          <w:kern w:val="1"/>
        </w:rPr>
        <w:t xml:space="preserve">La fiche n°11 : Attestation sur l’honneur </w:t>
      </w:r>
      <w:r w:rsidRPr="0057141C">
        <w:rPr>
          <w:rFonts w:ascii="Arial" w:hAnsi="Arial" w:cs="Arial"/>
          <w:b/>
        </w:rPr>
        <w:t>de double diffusion en FM et en DAB</w:t>
      </w:r>
      <w:r w:rsidRPr="0057141C">
        <w:rPr>
          <w:rFonts w:ascii="Arial" w:hAnsi="Arial" w:cs="Arial"/>
          <w:sz w:val="20"/>
          <w:szCs w:val="20"/>
        </w:rPr>
        <w:t>+,</w:t>
      </w:r>
      <w:r w:rsidRPr="0057141C">
        <w:rPr>
          <w:sz w:val="20"/>
          <w:szCs w:val="20"/>
        </w:rPr>
        <w:t xml:space="preserve"> </w:t>
      </w:r>
      <w:r w:rsidRPr="0057141C">
        <w:rPr>
          <w:rFonts w:ascii="Arial" w:hAnsi="Arial" w:cs="Arial"/>
          <w:sz w:val="20"/>
          <w:szCs w:val="20"/>
        </w:rPr>
        <w:t xml:space="preserve">si le service radiophonique diffuse </w:t>
      </w:r>
      <w:r>
        <w:rPr>
          <w:rFonts w:ascii="Arial" w:hAnsi="Arial" w:cs="Arial"/>
          <w:sz w:val="20"/>
          <w:szCs w:val="20"/>
        </w:rPr>
        <w:t>au 31 décembre 202</w:t>
      </w:r>
      <w:r w:rsidR="000A6CB7">
        <w:rPr>
          <w:rFonts w:ascii="Arial" w:hAnsi="Arial" w:cs="Arial"/>
          <w:sz w:val="20"/>
          <w:szCs w:val="20"/>
        </w:rPr>
        <w:t>5</w:t>
      </w:r>
      <w:r>
        <w:rPr>
          <w:rFonts w:ascii="Arial" w:hAnsi="Arial" w:cs="Arial"/>
          <w:sz w:val="20"/>
          <w:szCs w:val="20"/>
        </w:rPr>
        <w:t xml:space="preserve"> </w:t>
      </w:r>
      <w:r w:rsidRPr="0057141C">
        <w:rPr>
          <w:rFonts w:ascii="Arial" w:hAnsi="Arial" w:cs="Arial"/>
          <w:sz w:val="20"/>
          <w:szCs w:val="20"/>
        </w:rPr>
        <w:t>son programme en mode analogique</w:t>
      </w:r>
      <w:r>
        <w:rPr>
          <w:rFonts w:ascii="Arial" w:hAnsi="Arial" w:cs="Arial"/>
          <w:sz w:val="20"/>
          <w:szCs w:val="20"/>
        </w:rPr>
        <w:t xml:space="preserve"> (FM)</w:t>
      </w:r>
      <w:r w:rsidRPr="0057141C">
        <w:rPr>
          <w:rFonts w:ascii="Arial" w:hAnsi="Arial" w:cs="Arial"/>
          <w:sz w:val="20"/>
          <w:szCs w:val="20"/>
        </w:rPr>
        <w:t xml:space="preserve"> et en </w:t>
      </w:r>
      <w:r>
        <w:rPr>
          <w:rFonts w:ascii="Arial" w:hAnsi="Arial" w:cs="Arial"/>
          <w:sz w:val="20"/>
          <w:szCs w:val="20"/>
        </w:rPr>
        <w:t xml:space="preserve">mode </w:t>
      </w:r>
      <w:r w:rsidRPr="0057141C">
        <w:rPr>
          <w:rFonts w:ascii="Arial" w:hAnsi="Arial" w:cs="Arial"/>
          <w:sz w:val="20"/>
          <w:szCs w:val="20"/>
        </w:rPr>
        <w:t>numérique terrestre</w:t>
      </w:r>
      <w:r>
        <w:rPr>
          <w:rFonts w:ascii="Arial" w:hAnsi="Arial" w:cs="Arial"/>
          <w:sz w:val="20"/>
          <w:szCs w:val="20"/>
        </w:rPr>
        <w:t xml:space="preserve"> (DAB+)</w:t>
      </w:r>
      <w:r w:rsidRPr="0057141C">
        <w:rPr>
          <w:rFonts w:ascii="Arial" w:hAnsi="Arial" w:cs="Arial"/>
          <w:sz w:val="20"/>
          <w:szCs w:val="20"/>
        </w:rPr>
        <w:t>.</w:t>
      </w:r>
      <w:r w:rsidRPr="004D49BF">
        <w:rPr>
          <w:rFonts w:ascii="Arial" w:hAnsi="Arial" w:cs="Arial"/>
          <w:b/>
          <w:kern w:val="1"/>
          <w:sz w:val="20"/>
          <w:szCs w:val="20"/>
        </w:rPr>
        <w:t xml:space="preserve"> </w:t>
      </w:r>
    </w:p>
    <w:p w14:paraId="03734A12" w14:textId="77777777" w:rsidR="00036830" w:rsidRPr="0057141C" w:rsidRDefault="00036830" w:rsidP="00036830">
      <w:pPr>
        <w:ind w:left="540" w:hanging="540"/>
        <w:jc w:val="both"/>
        <w:rPr>
          <w:rFonts w:ascii="Arial" w:hAnsi="Arial" w:cs="Arial"/>
          <w:bCs/>
        </w:rPr>
      </w:pPr>
    </w:p>
    <w:p w14:paraId="78ED53ED" w14:textId="77777777" w:rsidR="00036830" w:rsidRPr="0057141C" w:rsidRDefault="00036830" w:rsidP="00036830">
      <w:pPr>
        <w:tabs>
          <w:tab w:val="left" w:pos="6660"/>
        </w:tabs>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liste et l’objet (par exemple le titre) des messages publicitaires avec le nom des annonceurs publicitaires, leur statut et le montant de la rémunération versée par chacun, ou la valorisation des biens ou services fournis en échange,</w:t>
      </w:r>
      <w:r w:rsidRPr="0057141C">
        <w:rPr>
          <w:rFonts w:ascii="Arial" w:hAnsi="Arial" w:cs="Arial"/>
          <w:sz w:val="22"/>
        </w:rPr>
        <w:t xml:space="preserve"> </w:t>
      </w:r>
      <w:r w:rsidRPr="0057141C">
        <w:rPr>
          <w:rFonts w:ascii="Arial" w:hAnsi="Arial" w:cs="Arial"/>
          <w:sz w:val="20"/>
          <w:szCs w:val="20"/>
        </w:rPr>
        <w:t>si le service radiophonique a été rémunéré (y compris par échange de biens ou services) pour la diffusion à l’antenne de messages publicitaires.</w:t>
      </w:r>
    </w:p>
    <w:p w14:paraId="43B99E90" w14:textId="77777777" w:rsidR="00036830" w:rsidRPr="0057141C" w:rsidRDefault="00036830" w:rsidP="00036830">
      <w:pPr>
        <w:tabs>
          <w:tab w:val="left" w:pos="6660"/>
        </w:tabs>
        <w:ind w:left="540" w:hanging="540"/>
        <w:jc w:val="both"/>
        <w:rPr>
          <w:rFonts w:ascii="Arial" w:hAnsi="Arial" w:cs="Arial"/>
        </w:rPr>
      </w:pPr>
    </w:p>
    <w:p w14:paraId="4304D0B4" w14:textId="77777777" w:rsidR="00036830" w:rsidRPr="0057141C" w:rsidRDefault="00036830" w:rsidP="00036830">
      <w:pPr>
        <w:tabs>
          <w:tab w:val="left" w:pos="6660"/>
        </w:tabs>
        <w:ind w:left="540" w:hanging="540"/>
        <w:jc w:val="both"/>
      </w:pPr>
      <w:r w:rsidRPr="0057141C">
        <w:rPr>
          <w:rFonts w:ascii="Wingdings" w:eastAsia="Wingdings" w:hAnsi="Wingdings" w:cs="Wingdings"/>
          <w:b/>
        </w:rPr>
        <w:t></w:t>
      </w:r>
      <w:r w:rsidRPr="0057141C">
        <w:rPr>
          <w:rFonts w:ascii="Wingdings" w:eastAsia="Wingdings" w:hAnsi="Wingdings" w:cs="Wingdings"/>
          <w:b/>
        </w:rPr>
        <w:t></w:t>
      </w:r>
      <w:r w:rsidRPr="0057141C">
        <w:rPr>
          <w:rFonts w:ascii="Arial" w:hAnsi="Arial" w:cs="Arial"/>
          <w:b/>
        </w:rPr>
        <w:t>La liste et le contenu des messages d’intérêt collectif ou d’intérêt général (MIC – MIG) avec le nom des annonceurs, leur statut (association, collectivité territoriale, etc.), et le montant versé par chacun d'entre eux</w:t>
      </w:r>
      <w:r w:rsidRPr="0057141C">
        <w:rPr>
          <w:rFonts w:ascii="Arial" w:hAnsi="Arial" w:cs="Arial"/>
        </w:rPr>
        <w:t>,</w:t>
      </w:r>
      <w:r w:rsidRPr="0057141C">
        <w:rPr>
          <w:rFonts w:ascii="Arial" w:hAnsi="Arial" w:cs="Arial"/>
          <w:b/>
        </w:rPr>
        <w:t xml:space="preserve"> </w:t>
      </w:r>
      <w:r w:rsidRPr="0057141C">
        <w:rPr>
          <w:rFonts w:ascii="Arial" w:hAnsi="Arial" w:cs="Arial"/>
          <w:sz w:val="20"/>
          <w:szCs w:val="20"/>
        </w:rPr>
        <w:t xml:space="preserve">si la comptabilité fait apparaître des ressources liées à la diffusion de ces messages. </w:t>
      </w:r>
    </w:p>
    <w:p w14:paraId="2AC773CA" w14:textId="77777777" w:rsidR="00036830" w:rsidRPr="0057141C" w:rsidRDefault="00036830" w:rsidP="00036830">
      <w:pPr>
        <w:tabs>
          <w:tab w:val="left" w:pos="6660"/>
        </w:tabs>
        <w:ind w:left="540" w:hanging="540"/>
        <w:jc w:val="both"/>
        <w:rPr>
          <w:rFonts w:ascii="Arial" w:hAnsi="Arial" w:cs="Arial"/>
          <w:sz w:val="22"/>
        </w:rPr>
      </w:pPr>
    </w:p>
    <w:p w14:paraId="40B1E386" w14:textId="77777777" w:rsidR="00036830" w:rsidRPr="0057141C" w:rsidRDefault="00036830" w:rsidP="00036830">
      <w:pPr>
        <w:tabs>
          <w:tab w:val="left" w:pos="6660"/>
        </w:tabs>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Les notifications de subventions, autres que celles provenant du FSER, précisant l’origine, le bénéficiaire et l’objet de chaque subvention.</w:t>
      </w:r>
    </w:p>
    <w:p w14:paraId="03726F0A" w14:textId="77777777" w:rsidR="00036830" w:rsidRPr="0057141C" w:rsidRDefault="00036830" w:rsidP="00036830">
      <w:pPr>
        <w:tabs>
          <w:tab w:val="left" w:pos="6660"/>
        </w:tabs>
        <w:ind w:left="540" w:hanging="540"/>
        <w:jc w:val="both"/>
        <w:rPr>
          <w:rFonts w:ascii="Arial" w:hAnsi="Arial" w:cs="Arial"/>
          <w:sz w:val="20"/>
          <w:szCs w:val="20"/>
        </w:rPr>
      </w:pPr>
    </w:p>
    <w:p w14:paraId="581A8090" w14:textId="4F70F7E8" w:rsidR="00036830" w:rsidRPr="0057141C" w:rsidRDefault="00036830" w:rsidP="00036830">
      <w:pPr>
        <w:tabs>
          <w:tab w:val="left" w:pos="6660"/>
        </w:tabs>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copie et la liste des conventions de services</w:t>
      </w:r>
      <w:r w:rsidRPr="0057141C">
        <w:rPr>
          <w:rFonts w:ascii="Arial" w:hAnsi="Arial" w:cs="Arial"/>
          <w:sz w:val="20"/>
          <w:szCs w:val="20"/>
        </w:rPr>
        <w:t xml:space="preserve">, si l’association titulaire a obtenu en </w:t>
      </w:r>
      <w:r>
        <w:rPr>
          <w:rFonts w:ascii="Arial" w:hAnsi="Arial" w:cs="Arial"/>
          <w:sz w:val="20"/>
          <w:szCs w:val="20"/>
        </w:rPr>
        <w:t>202</w:t>
      </w:r>
      <w:r w:rsidR="000A6CB7">
        <w:rPr>
          <w:rFonts w:ascii="Arial" w:hAnsi="Arial" w:cs="Arial"/>
          <w:sz w:val="20"/>
          <w:szCs w:val="20"/>
        </w:rPr>
        <w:t>5</w:t>
      </w:r>
      <w:r w:rsidRPr="0057141C">
        <w:rPr>
          <w:rFonts w:ascii="Arial" w:hAnsi="Arial" w:cs="Arial"/>
          <w:sz w:val="20"/>
          <w:szCs w:val="20"/>
        </w:rPr>
        <w:t xml:space="preserve"> des ressources en contrepartie de la réalisation d’un service ou d’une prestation en faveur d’une collectivité, structure ou autre (en précisant l’origine, le bénéficiaire et l’objet de chaque convention).</w:t>
      </w:r>
    </w:p>
    <w:p w14:paraId="0BC2FB6B" w14:textId="77777777" w:rsidR="00036830" w:rsidRPr="0057141C" w:rsidRDefault="00036830" w:rsidP="00036830">
      <w:pPr>
        <w:tabs>
          <w:tab w:val="left" w:pos="6660"/>
        </w:tabs>
        <w:ind w:left="540" w:hanging="540"/>
        <w:jc w:val="both"/>
        <w:rPr>
          <w:rFonts w:ascii="Arial" w:hAnsi="Arial" w:cs="Arial"/>
          <w:sz w:val="20"/>
          <w:szCs w:val="20"/>
        </w:rPr>
      </w:pPr>
    </w:p>
    <w:p w14:paraId="5233E8F3" w14:textId="77777777" w:rsidR="00036830" w:rsidRPr="0057141C" w:rsidRDefault="00036830" w:rsidP="00036830">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La copie du ou des acte(s) de prêt en cours ainsi que le(s) tableau(x) d’amortissement correspondant(s)</w:t>
      </w:r>
      <w:r w:rsidRPr="0057141C">
        <w:rPr>
          <w:rFonts w:ascii="Arial" w:hAnsi="Arial" w:cs="Arial"/>
          <w:sz w:val="20"/>
          <w:szCs w:val="20"/>
        </w:rPr>
        <w:t xml:space="preserve">, si dans le bilan apparaissent des emprunts consentis par des établissements non financiers. </w:t>
      </w:r>
    </w:p>
    <w:p w14:paraId="2C7C8B25" w14:textId="77777777" w:rsidR="00036830" w:rsidRPr="0057141C" w:rsidRDefault="00036830" w:rsidP="00036830">
      <w:pPr>
        <w:ind w:left="540" w:hanging="540"/>
        <w:jc w:val="both"/>
        <w:rPr>
          <w:rFonts w:ascii="Arial" w:hAnsi="Arial" w:cs="Arial"/>
          <w:sz w:val="20"/>
          <w:szCs w:val="20"/>
        </w:rPr>
      </w:pPr>
    </w:p>
    <w:p w14:paraId="40F2CE40" w14:textId="77777777" w:rsidR="00036830" w:rsidRPr="0057141C" w:rsidRDefault="00036830" w:rsidP="00036830">
      <w:pPr>
        <w:ind w:left="540" w:hanging="540"/>
        <w:jc w:val="both"/>
      </w:pPr>
      <w:r w:rsidRPr="0057141C">
        <w:rPr>
          <w:rFonts w:ascii="Wingdings" w:eastAsia="Wingdings" w:hAnsi="Wingdings" w:cs="Wingdings"/>
          <w:b/>
        </w:rPr>
        <w:t></w:t>
      </w:r>
      <w:r w:rsidRPr="0057141C">
        <w:rPr>
          <w:rFonts w:ascii="Arial" w:eastAsia="Arial" w:hAnsi="Arial" w:cs="Arial"/>
          <w:b/>
        </w:rPr>
        <w:t xml:space="preserve"> </w:t>
      </w:r>
      <w:r w:rsidRPr="0057141C">
        <w:rPr>
          <w:rFonts w:ascii="Arial" w:hAnsi="Arial" w:cs="Arial"/>
          <w:b/>
        </w:rPr>
        <w:t xml:space="preserve">Un tableau en </w:t>
      </w:r>
      <w:proofErr w:type="gramStart"/>
      <w:r w:rsidRPr="0057141C">
        <w:rPr>
          <w:rFonts w:ascii="Arial" w:hAnsi="Arial" w:cs="Arial"/>
          <w:b/>
        </w:rPr>
        <w:t>trois colonnes minimum</w:t>
      </w:r>
      <w:proofErr w:type="gramEnd"/>
      <w:r w:rsidRPr="0057141C">
        <w:rPr>
          <w:rFonts w:ascii="Arial" w:hAnsi="Arial" w:cs="Arial"/>
          <w:b/>
        </w:rPr>
        <w:t xml:space="preserve"> présentant, de façon détaillée, le compte de résultat de l’association titulaire sous la forme d’une répartition par secteur</w:t>
      </w:r>
      <w:r w:rsidRPr="0057141C">
        <w:rPr>
          <w:rFonts w:ascii="Arial" w:hAnsi="Arial" w:cs="Arial"/>
        </w:rPr>
        <w:t xml:space="preserve"> </w:t>
      </w:r>
      <w:r w:rsidRPr="0057141C">
        <w:rPr>
          <w:rFonts w:ascii="Arial" w:hAnsi="Arial" w:cs="Arial"/>
          <w:sz w:val="20"/>
          <w:szCs w:val="20"/>
        </w:rPr>
        <w:t>(général, secteur radiophonique, autres secteurs), signé et tamponné par l’expert-comptable,</w:t>
      </w:r>
      <w:r w:rsidRPr="0057141C">
        <w:rPr>
          <w:rFonts w:ascii="Arial" w:hAnsi="Arial" w:cs="Arial"/>
          <w:b/>
          <w:bCs/>
          <w:sz w:val="20"/>
          <w:szCs w:val="20"/>
        </w:rPr>
        <w:t xml:space="preserve"> </w:t>
      </w:r>
      <w:r w:rsidRPr="0057141C">
        <w:rPr>
          <w:rFonts w:ascii="Arial" w:hAnsi="Arial" w:cs="Arial"/>
          <w:bCs/>
          <w:sz w:val="20"/>
          <w:szCs w:val="20"/>
        </w:rPr>
        <w:t>si l’association titulaire de l’autorisation d’émettre comprend plusieurs secteurs d’activité.</w:t>
      </w:r>
    </w:p>
    <w:p w14:paraId="3DDF55DA" w14:textId="77777777" w:rsidR="00036830" w:rsidRPr="0057141C" w:rsidRDefault="00036830" w:rsidP="00036830">
      <w:pPr>
        <w:ind w:left="540" w:hanging="540"/>
        <w:jc w:val="both"/>
        <w:rPr>
          <w:rFonts w:ascii="Arial" w:hAnsi="Arial" w:cs="Arial"/>
        </w:rPr>
      </w:pPr>
    </w:p>
    <w:p w14:paraId="3BED558D" w14:textId="77777777" w:rsidR="00036830" w:rsidRPr="0057141C" w:rsidRDefault="00036830" w:rsidP="00036830">
      <w:pPr>
        <w:ind w:left="540" w:hanging="540"/>
        <w:jc w:val="both"/>
      </w:pPr>
      <w:r w:rsidRPr="0057141C">
        <w:rPr>
          <w:rFonts w:ascii="Wingdings" w:eastAsia="Wingdings" w:hAnsi="Wingdings" w:cs="Wingdings"/>
        </w:rPr>
        <w:t></w:t>
      </w:r>
      <w:r w:rsidRPr="0057141C">
        <w:rPr>
          <w:rFonts w:ascii="Arial" w:eastAsia="Arial" w:hAnsi="Arial" w:cs="Arial"/>
        </w:rPr>
        <w:t xml:space="preserve"> </w:t>
      </w:r>
      <w:r w:rsidRPr="0057141C">
        <w:rPr>
          <w:rFonts w:ascii="Arial" w:hAnsi="Arial" w:cs="Arial"/>
          <w:b/>
        </w:rPr>
        <w:t>La copie du contrat de régie et l’état des recettes détaillées</w:t>
      </w:r>
      <w:r w:rsidRPr="0057141C">
        <w:rPr>
          <w:rFonts w:ascii="Arial" w:hAnsi="Arial" w:cs="Arial"/>
        </w:rPr>
        <w:t xml:space="preserve"> </w:t>
      </w:r>
      <w:r w:rsidRPr="0057141C">
        <w:rPr>
          <w:rFonts w:ascii="Arial" w:hAnsi="Arial" w:cs="Arial"/>
          <w:sz w:val="20"/>
          <w:szCs w:val="20"/>
        </w:rPr>
        <w:t>telles que facturées aux annonceurs par la régie publicitaire pour le compte du service radiophonique,</w:t>
      </w:r>
      <w:r w:rsidRPr="0057141C">
        <w:rPr>
          <w:rFonts w:ascii="Arial" w:hAnsi="Arial" w:cs="Arial"/>
          <w:b/>
          <w:bCs/>
          <w:sz w:val="20"/>
          <w:szCs w:val="20"/>
        </w:rPr>
        <w:t xml:space="preserve"> </w:t>
      </w:r>
      <w:r w:rsidRPr="0057141C">
        <w:rPr>
          <w:rFonts w:ascii="Arial" w:hAnsi="Arial" w:cs="Arial"/>
          <w:bCs/>
          <w:sz w:val="20"/>
          <w:szCs w:val="20"/>
        </w:rPr>
        <w:t>si la radio fait appel à une régie publicitaire.</w:t>
      </w:r>
    </w:p>
    <w:p w14:paraId="1AF7D565" w14:textId="77777777" w:rsidR="00036830" w:rsidRPr="0057141C" w:rsidRDefault="00036830" w:rsidP="00036830">
      <w:pPr>
        <w:ind w:left="540" w:hanging="540"/>
        <w:jc w:val="both"/>
        <w:rPr>
          <w:rFonts w:ascii="Arial" w:hAnsi="Arial" w:cs="Arial"/>
          <w:bCs/>
          <w:sz w:val="20"/>
          <w:szCs w:val="20"/>
        </w:rPr>
      </w:pPr>
    </w:p>
    <w:p w14:paraId="30C24EFF" w14:textId="77777777" w:rsidR="00036830" w:rsidRPr="0057141C" w:rsidRDefault="00036830" w:rsidP="00036830">
      <w:pPr>
        <w:ind w:left="540" w:hanging="540"/>
        <w:jc w:val="both"/>
      </w:pPr>
      <w:r w:rsidRPr="0057141C">
        <w:rPr>
          <w:rFonts w:ascii="Wingdings" w:eastAsia="Wingdings" w:hAnsi="Wingdings" w:cs="Wingdings"/>
        </w:rPr>
        <w:t></w:t>
      </w:r>
      <w:r w:rsidRPr="0057141C">
        <w:rPr>
          <w:rFonts w:ascii="Arial" w:eastAsia="Arial" w:hAnsi="Arial" w:cs="Arial"/>
        </w:rPr>
        <w:t xml:space="preserve"> </w:t>
      </w:r>
      <w:r w:rsidRPr="0057141C">
        <w:rPr>
          <w:rFonts w:ascii="Arial" w:hAnsi="Arial" w:cs="Arial"/>
          <w:b/>
        </w:rPr>
        <w:t>La liste et les montants des produits correspondant à l’activité numérique du service radiophonique</w:t>
      </w:r>
      <w:r w:rsidRPr="0057141C">
        <w:rPr>
          <w:rFonts w:ascii="Arial" w:hAnsi="Arial" w:cs="Arial"/>
        </w:rPr>
        <w:t>,</w:t>
      </w:r>
      <w:r w:rsidRPr="0057141C">
        <w:rPr>
          <w:rFonts w:ascii="Arial" w:hAnsi="Arial" w:cs="Arial"/>
          <w:b/>
        </w:rPr>
        <w:t xml:space="preserve"> </w:t>
      </w:r>
      <w:r w:rsidRPr="0057141C">
        <w:rPr>
          <w:rFonts w:ascii="Arial" w:hAnsi="Arial" w:cs="Arial"/>
          <w:sz w:val="20"/>
          <w:szCs w:val="20"/>
        </w:rPr>
        <w:t>si la comptabilité fait apparaître des ressources liées à cette activité.</w:t>
      </w:r>
    </w:p>
    <w:p w14:paraId="295D552B" w14:textId="77777777" w:rsidR="00036830" w:rsidRPr="0057141C" w:rsidRDefault="00036830" w:rsidP="00036830">
      <w:pPr>
        <w:ind w:left="540" w:hanging="540"/>
        <w:jc w:val="both"/>
        <w:rPr>
          <w:rFonts w:ascii="Arial" w:hAnsi="Arial" w:cs="Arial"/>
          <w:bCs/>
          <w:sz w:val="20"/>
          <w:szCs w:val="20"/>
        </w:rPr>
      </w:pPr>
    </w:p>
    <w:p w14:paraId="7C9925DD" w14:textId="77777777" w:rsidR="00036830" w:rsidRPr="0057141C" w:rsidRDefault="00036830" w:rsidP="00036830">
      <w:pPr>
        <w:rPr>
          <w:rFonts w:ascii="Arial" w:hAnsi="Arial" w:cs="Arial"/>
          <w:bCs/>
          <w:sz w:val="20"/>
          <w:szCs w:val="20"/>
        </w:rPr>
      </w:pPr>
    </w:p>
    <w:p w14:paraId="1A4E87EC" w14:textId="77777777" w:rsidR="00036830" w:rsidRPr="0057141C" w:rsidRDefault="00036830" w:rsidP="00036830">
      <w:pPr>
        <w:pageBreakBefore/>
        <w:rPr>
          <w:rFonts w:ascii="Arial" w:hAnsi="Arial" w:cs="Arial"/>
          <w:bCs/>
          <w:sz w:val="20"/>
          <w:szCs w:val="20"/>
        </w:rPr>
      </w:pPr>
    </w:p>
    <w:p w14:paraId="51C12D4B" w14:textId="77777777" w:rsidR="00036830" w:rsidRPr="0057141C" w:rsidRDefault="00036830" w:rsidP="00036830">
      <w:pPr>
        <w:jc w:val="both"/>
      </w:pPr>
      <w:r w:rsidRPr="0057141C">
        <w:rPr>
          <w:rFonts w:ascii="Arial" w:hAnsi="Arial" w:cs="Arial"/>
          <w:b/>
          <w:sz w:val="28"/>
          <w:szCs w:val="28"/>
        </w:rPr>
        <w:t xml:space="preserve">Exemple de Note d’activité (Fiche n°3) </w:t>
      </w:r>
    </w:p>
    <w:p w14:paraId="7AF377CD" w14:textId="77777777" w:rsidR="00036830" w:rsidRPr="0057141C" w:rsidRDefault="00036830" w:rsidP="00036830">
      <w:pPr>
        <w:rPr>
          <w:rFonts w:ascii="Arial" w:hAnsi="Arial" w:cs="Arial"/>
          <w:sz w:val="18"/>
          <w:szCs w:val="18"/>
        </w:rPr>
      </w:pPr>
    </w:p>
    <w:p w14:paraId="6947E057" w14:textId="77777777" w:rsidR="00036830" w:rsidRPr="0057141C" w:rsidRDefault="00036830" w:rsidP="00036830">
      <w:pPr>
        <w:jc w:val="both"/>
      </w:pPr>
      <w:r w:rsidRPr="0057141C">
        <w:rPr>
          <w:rFonts w:ascii="Arial" w:hAnsi="Arial" w:cs="Arial"/>
          <w:sz w:val="20"/>
          <w:szCs w:val="20"/>
        </w:rPr>
        <w:t xml:space="preserve">- La longueur de la note d’activité est limitée à </w:t>
      </w:r>
      <w:r w:rsidRPr="0057141C">
        <w:rPr>
          <w:rFonts w:ascii="Arial" w:hAnsi="Arial" w:cs="Arial"/>
          <w:b/>
          <w:sz w:val="20"/>
          <w:szCs w:val="20"/>
          <w:u w:val="single"/>
        </w:rPr>
        <w:t>4 pages maximum</w:t>
      </w:r>
      <w:r w:rsidRPr="0057141C">
        <w:rPr>
          <w:rFonts w:ascii="Arial" w:hAnsi="Arial" w:cs="Arial"/>
          <w:sz w:val="20"/>
          <w:szCs w:val="20"/>
        </w:rPr>
        <w:t>.</w:t>
      </w:r>
    </w:p>
    <w:p w14:paraId="057666F7" w14:textId="77777777" w:rsidR="00036830" w:rsidRPr="0057141C" w:rsidRDefault="00036830" w:rsidP="00036830">
      <w:pPr>
        <w:jc w:val="both"/>
        <w:rPr>
          <w:rFonts w:ascii="Arial" w:hAnsi="Arial" w:cs="Arial"/>
          <w:sz w:val="20"/>
          <w:szCs w:val="20"/>
        </w:rPr>
      </w:pPr>
    </w:p>
    <w:p w14:paraId="2A58C0C9" w14:textId="77777777" w:rsidR="00036830" w:rsidRPr="0057141C" w:rsidRDefault="00036830" w:rsidP="00036830">
      <w:pPr>
        <w:jc w:val="both"/>
      </w:pPr>
      <w:r w:rsidRPr="0057141C">
        <w:rPr>
          <w:rFonts w:ascii="Arial" w:hAnsi="Arial" w:cs="Arial"/>
          <w:sz w:val="20"/>
          <w:szCs w:val="20"/>
        </w:rPr>
        <w:t xml:space="preserve">- A la lecture de cette note, les membres de la commission doivent être en mesure </w:t>
      </w:r>
      <w:r w:rsidRPr="0057141C">
        <w:rPr>
          <w:rFonts w:ascii="Arial" w:hAnsi="Arial" w:cs="Arial"/>
          <w:b/>
          <w:sz w:val="20"/>
          <w:szCs w:val="20"/>
        </w:rPr>
        <w:t>d’apprécier les actions</w:t>
      </w:r>
      <w:r w:rsidRPr="0057141C">
        <w:rPr>
          <w:rFonts w:ascii="Arial" w:hAnsi="Arial" w:cs="Arial"/>
          <w:sz w:val="20"/>
          <w:szCs w:val="20"/>
        </w:rPr>
        <w:t xml:space="preserve"> que vous avez effectuées dans les trois domaines principaux et les quatre domaines complémentaires qui donnent lieu à l’attribution de points et de </w:t>
      </w:r>
      <w:r w:rsidRPr="0057141C">
        <w:rPr>
          <w:rFonts w:ascii="Arial" w:hAnsi="Arial" w:cs="Arial"/>
          <w:b/>
          <w:sz w:val="20"/>
          <w:szCs w:val="20"/>
        </w:rPr>
        <w:t>s’assurer que vous avez joint à votre dossier des pièces justificatives</w:t>
      </w:r>
      <w:r w:rsidRPr="0057141C">
        <w:rPr>
          <w:rFonts w:ascii="Arial" w:hAnsi="Arial" w:cs="Arial"/>
          <w:sz w:val="20"/>
          <w:szCs w:val="20"/>
        </w:rPr>
        <w:t xml:space="preserve">. </w:t>
      </w:r>
    </w:p>
    <w:p w14:paraId="29E8BB8F" w14:textId="77777777" w:rsidR="00036830" w:rsidRPr="0057141C" w:rsidRDefault="00036830" w:rsidP="00036830">
      <w:pPr>
        <w:jc w:val="both"/>
      </w:pPr>
      <w:r w:rsidRPr="0057141C">
        <w:rPr>
          <w:rFonts w:ascii="Arial" w:hAnsi="Arial" w:cs="Arial"/>
          <w:sz w:val="20"/>
          <w:szCs w:val="20"/>
        </w:rPr>
        <w:t xml:space="preserve">C’est pourquoi, il est vivement conseillé de </w:t>
      </w:r>
      <w:r w:rsidRPr="0057141C">
        <w:rPr>
          <w:rFonts w:ascii="Arial" w:hAnsi="Arial" w:cs="Arial"/>
          <w:b/>
          <w:sz w:val="20"/>
          <w:szCs w:val="20"/>
        </w:rPr>
        <w:t>respecter le plan</w:t>
      </w:r>
      <w:r w:rsidRPr="0057141C">
        <w:rPr>
          <w:rFonts w:ascii="Arial" w:hAnsi="Arial" w:cs="Arial"/>
          <w:sz w:val="20"/>
          <w:szCs w:val="20"/>
        </w:rPr>
        <w:t xml:space="preserve"> de la note d’activité qui vous est fourni (même si vous ne renseignez pas toutes les rubriques) et d’</w:t>
      </w:r>
      <w:r w:rsidRPr="0057141C">
        <w:rPr>
          <w:rFonts w:ascii="Arial" w:hAnsi="Arial" w:cs="Arial"/>
          <w:b/>
          <w:sz w:val="20"/>
          <w:szCs w:val="20"/>
        </w:rPr>
        <w:t xml:space="preserve">indiquer dans la colonne de droite le numéro des pièces justificatives fournies </w:t>
      </w:r>
      <w:r w:rsidRPr="0057141C">
        <w:rPr>
          <w:rFonts w:ascii="Arial" w:hAnsi="Arial" w:cs="Arial"/>
          <w:sz w:val="20"/>
          <w:szCs w:val="20"/>
        </w:rPr>
        <w:t>(</w:t>
      </w:r>
      <w:r w:rsidRPr="0057141C">
        <w:rPr>
          <w:rFonts w:ascii="Arial" w:hAnsi="Arial" w:cs="Arial"/>
          <w:i/>
          <w:sz w:val="20"/>
          <w:szCs w:val="20"/>
        </w:rPr>
        <w:t>un récapitulatif ou un sommaire des pièces justificatives indiquant la nature de chacune peut être joint en annexe au dossier</w:t>
      </w:r>
      <w:r w:rsidRPr="0057141C">
        <w:rPr>
          <w:rFonts w:ascii="Arial" w:hAnsi="Arial" w:cs="Arial"/>
          <w:sz w:val="20"/>
          <w:szCs w:val="20"/>
        </w:rPr>
        <w:t>).</w:t>
      </w:r>
    </w:p>
    <w:p w14:paraId="60701CF0" w14:textId="77777777" w:rsidR="00036830" w:rsidRPr="0057141C" w:rsidRDefault="00036830" w:rsidP="00036830">
      <w:pPr>
        <w:jc w:val="both"/>
        <w:rPr>
          <w:rFonts w:ascii="Arial" w:hAnsi="Arial" w:cs="Arial"/>
        </w:rPr>
      </w:pPr>
    </w:p>
    <w:p w14:paraId="481301AC" w14:textId="77777777" w:rsidR="00036830" w:rsidRPr="0057141C" w:rsidRDefault="00036830" w:rsidP="00036830">
      <w:pPr>
        <w:jc w:val="both"/>
      </w:pPr>
      <w:r w:rsidRPr="0057141C">
        <w:rPr>
          <w:rFonts w:ascii="Arial" w:hAnsi="Arial" w:cs="Arial"/>
          <w:sz w:val="20"/>
          <w:szCs w:val="20"/>
          <w:u w:val="single"/>
        </w:rPr>
        <w:t>1 – Exemples de pièces justificatives utiles à l'appréciation de votre dossier :</w:t>
      </w:r>
    </w:p>
    <w:p w14:paraId="1C33FF33" w14:textId="77777777" w:rsidR="00036830" w:rsidRPr="0057141C" w:rsidRDefault="00036830" w:rsidP="00036830">
      <w:pPr>
        <w:jc w:val="both"/>
        <w:rPr>
          <w:rFonts w:ascii="Arial" w:hAnsi="Arial" w:cs="Arial"/>
          <w:sz w:val="20"/>
          <w:szCs w:val="20"/>
        </w:rPr>
      </w:pPr>
    </w:p>
    <w:p w14:paraId="11D20798" w14:textId="77777777" w:rsidR="00036830" w:rsidRPr="0057141C" w:rsidRDefault="00036830" w:rsidP="00036830">
      <w:pPr>
        <w:numPr>
          <w:ilvl w:val="0"/>
          <w:numId w:val="5"/>
        </w:numPr>
        <w:jc w:val="both"/>
      </w:pPr>
      <w:r w:rsidRPr="0057141C">
        <w:rPr>
          <w:rFonts w:ascii="Arial" w:hAnsi="Arial" w:cs="Arial"/>
          <w:sz w:val="20"/>
          <w:szCs w:val="20"/>
        </w:rPr>
        <w:t>Conventions de partenariat comportant la date, la signature, l'objet et les obligations de la radio (en cas de convention pluriannuelle veuillez fournir la convention chaque année) ;</w:t>
      </w:r>
    </w:p>
    <w:p w14:paraId="417A114F" w14:textId="77777777" w:rsidR="00036830" w:rsidRPr="0057141C" w:rsidRDefault="00036830" w:rsidP="00036830">
      <w:pPr>
        <w:numPr>
          <w:ilvl w:val="0"/>
          <w:numId w:val="5"/>
        </w:numPr>
        <w:jc w:val="both"/>
      </w:pPr>
      <w:r w:rsidRPr="0057141C">
        <w:rPr>
          <w:rFonts w:ascii="Arial" w:hAnsi="Arial" w:cs="Arial"/>
          <w:sz w:val="20"/>
          <w:szCs w:val="20"/>
        </w:rPr>
        <w:t>Articles de presse datés, comportant le nom du journal et détaillant l'action de la radio ;</w:t>
      </w:r>
    </w:p>
    <w:p w14:paraId="02F6DB4B" w14:textId="77777777" w:rsidR="00036830" w:rsidRPr="0057141C" w:rsidRDefault="00036830" w:rsidP="00036830">
      <w:pPr>
        <w:numPr>
          <w:ilvl w:val="0"/>
          <w:numId w:val="5"/>
        </w:numPr>
        <w:jc w:val="both"/>
      </w:pPr>
      <w:r w:rsidRPr="0057141C">
        <w:rPr>
          <w:rFonts w:ascii="Arial" w:hAnsi="Arial" w:cs="Arial"/>
          <w:sz w:val="20"/>
          <w:szCs w:val="20"/>
        </w:rPr>
        <w:t>Attestations datées et signées par le(s) partenaire(s) comportant le descriptif précis de l'action concernée ;</w:t>
      </w:r>
    </w:p>
    <w:p w14:paraId="53478CAF" w14:textId="77777777" w:rsidR="00036830" w:rsidRPr="0057141C" w:rsidRDefault="00036830" w:rsidP="00036830">
      <w:pPr>
        <w:pStyle w:val="Contenudetableau"/>
        <w:numPr>
          <w:ilvl w:val="0"/>
          <w:numId w:val="5"/>
        </w:numPr>
        <w:jc w:val="both"/>
      </w:pPr>
      <w:r w:rsidRPr="0057141C">
        <w:rPr>
          <w:rFonts w:ascii="Arial" w:hAnsi="Arial" w:cs="Arial"/>
          <w:sz w:val="20"/>
          <w:szCs w:val="20"/>
        </w:rPr>
        <w:t xml:space="preserve">Attestations de couverture d’événement précisant l'action de la radio (reportages, émissions spéciales, directs...) </w:t>
      </w:r>
    </w:p>
    <w:p w14:paraId="7AECF781" w14:textId="77777777" w:rsidR="00036830" w:rsidRPr="0057141C" w:rsidRDefault="00036830" w:rsidP="00036830">
      <w:pPr>
        <w:pStyle w:val="Contenudetableau"/>
        <w:ind w:left="360"/>
        <w:jc w:val="both"/>
        <w:rPr>
          <w:rFonts w:ascii="Arial" w:hAnsi="Arial" w:cs="Arial"/>
          <w:sz w:val="20"/>
          <w:szCs w:val="20"/>
        </w:rPr>
      </w:pPr>
    </w:p>
    <w:p w14:paraId="6FE01036" w14:textId="77777777" w:rsidR="00036830" w:rsidRPr="0057141C" w:rsidRDefault="00036830" w:rsidP="00036830">
      <w:pPr>
        <w:jc w:val="both"/>
      </w:pPr>
      <w:r w:rsidRPr="0057141C">
        <w:rPr>
          <w:rFonts w:ascii="Arial" w:hAnsi="Arial" w:cs="Arial"/>
          <w:sz w:val="20"/>
          <w:szCs w:val="20"/>
          <w:u w:val="single"/>
        </w:rPr>
        <w:t>2- Exemples de pièces justificatives inutiles à l'appréciation de votre dossier :</w:t>
      </w:r>
    </w:p>
    <w:p w14:paraId="01DAEDAB" w14:textId="77777777" w:rsidR="00036830" w:rsidRPr="0057141C" w:rsidRDefault="00036830" w:rsidP="00036830">
      <w:pPr>
        <w:jc w:val="both"/>
        <w:rPr>
          <w:rFonts w:ascii="Arial" w:hAnsi="Arial" w:cs="Arial"/>
          <w:sz w:val="20"/>
          <w:szCs w:val="20"/>
        </w:rPr>
      </w:pPr>
    </w:p>
    <w:p w14:paraId="46DC6AF3" w14:textId="77777777" w:rsidR="00036830" w:rsidRPr="0057141C" w:rsidRDefault="00036830" w:rsidP="00036830">
      <w:pPr>
        <w:numPr>
          <w:ilvl w:val="0"/>
          <w:numId w:val="4"/>
        </w:numPr>
        <w:jc w:val="both"/>
      </w:pPr>
      <w:r w:rsidRPr="0057141C">
        <w:rPr>
          <w:rFonts w:ascii="Arial" w:hAnsi="Arial" w:cs="Arial"/>
          <w:sz w:val="20"/>
          <w:szCs w:val="20"/>
        </w:rPr>
        <w:t>Tout document émanant de la radio elle-même ;</w:t>
      </w:r>
    </w:p>
    <w:p w14:paraId="10FFBE1B" w14:textId="77777777" w:rsidR="00036830" w:rsidRPr="0057141C" w:rsidRDefault="00036830" w:rsidP="00036830">
      <w:pPr>
        <w:numPr>
          <w:ilvl w:val="0"/>
          <w:numId w:val="4"/>
        </w:numPr>
        <w:jc w:val="both"/>
      </w:pPr>
      <w:r w:rsidRPr="0057141C">
        <w:rPr>
          <w:rFonts w:ascii="Arial" w:hAnsi="Arial" w:cs="Arial"/>
          <w:sz w:val="20"/>
          <w:szCs w:val="20"/>
        </w:rPr>
        <w:t>Tout document sans mention de la radio ;</w:t>
      </w:r>
    </w:p>
    <w:p w14:paraId="3E2CC369" w14:textId="77777777" w:rsidR="00036830" w:rsidRPr="0057141C" w:rsidRDefault="00036830" w:rsidP="00036830">
      <w:pPr>
        <w:numPr>
          <w:ilvl w:val="0"/>
          <w:numId w:val="4"/>
        </w:numPr>
        <w:jc w:val="both"/>
      </w:pPr>
      <w:r w:rsidRPr="0057141C">
        <w:rPr>
          <w:rFonts w:ascii="Arial" w:hAnsi="Arial" w:cs="Arial"/>
          <w:sz w:val="20"/>
          <w:szCs w:val="20"/>
        </w:rPr>
        <w:t>Tout document concernant une activité qui n'a pas été effectuée durant l'année de référence ;</w:t>
      </w:r>
    </w:p>
    <w:p w14:paraId="5651766C" w14:textId="77777777" w:rsidR="00036830" w:rsidRPr="0057141C" w:rsidRDefault="00036830" w:rsidP="00036830">
      <w:pPr>
        <w:numPr>
          <w:ilvl w:val="0"/>
          <w:numId w:val="4"/>
        </w:numPr>
        <w:jc w:val="both"/>
      </w:pPr>
      <w:r w:rsidRPr="0057141C">
        <w:rPr>
          <w:rFonts w:ascii="Arial" w:hAnsi="Arial" w:cs="Arial"/>
          <w:sz w:val="20"/>
          <w:szCs w:val="20"/>
        </w:rPr>
        <w:t>Tout document émanant d'un tiers partenaire ne faisant pas apparaître la nature du partenariat avec la radio ;</w:t>
      </w:r>
    </w:p>
    <w:p w14:paraId="0E3900ED" w14:textId="77777777" w:rsidR="00036830" w:rsidRPr="0057141C" w:rsidRDefault="00036830" w:rsidP="00036830">
      <w:pPr>
        <w:numPr>
          <w:ilvl w:val="0"/>
          <w:numId w:val="4"/>
        </w:numPr>
        <w:jc w:val="both"/>
      </w:pPr>
      <w:r w:rsidRPr="0057141C">
        <w:rPr>
          <w:rFonts w:ascii="Arial" w:hAnsi="Arial" w:cs="Arial"/>
          <w:sz w:val="20"/>
          <w:szCs w:val="20"/>
        </w:rPr>
        <w:t>Les diverses demandes d'insertion d'annonces dans le programme de la radio (demandes de diffusion d'annonces, textes des petites annonces de particuliers, documents relatifs à des demandes de diffusion de communiqués) ;</w:t>
      </w:r>
    </w:p>
    <w:p w14:paraId="3BE548F5" w14:textId="77777777" w:rsidR="00036830" w:rsidRPr="0057141C" w:rsidRDefault="00036830" w:rsidP="00036830">
      <w:pPr>
        <w:numPr>
          <w:ilvl w:val="0"/>
          <w:numId w:val="4"/>
        </w:numPr>
        <w:jc w:val="both"/>
      </w:pPr>
      <w:r w:rsidRPr="0057141C">
        <w:rPr>
          <w:rFonts w:ascii="Arial" w:hAnsi="Arial" w:cs="Arial"/>
          <w:sz w:val="20"/>
          <w:szCs w:val="20"/>
        </w:rPr>
        <w:t>Les photos ;</w:t>
      </w:r>
    </w:p>
    <w:p w14:paraId="662CB612" w14:textId="77777777" w:rsidR="00036830" w:rsidRPr="0057141C" w:rsidRDefault="00036830" w:rsidP="00036830">
      <w:pPr>
        <w:numPr>
          <w:ilvl w:val="0"/>
          <w:numId w:val="4"/>
        </w:numPr>
        <w:jc w:val="both"/>
      </w:pPr>
      <w:r w:rsidRPr="0057141C">
        <w:rPr>
          <w:rFonts w:ascii="Arial" w:hAnsi="Arial" w:cs="Arial"/>
          <w:sz w:val="20"/>
          <w:szCs w:val="20"/>
        </w:rPr>
        <w:t>Les échanges de mails ;</w:t>
      </w:r>
    </w:p>
    <w:p w14:paraId="5C51ACED" w14:textId="77777777" w:rsidR="00036830" w:rsidRPr="0057141C" w:rsidRDefault="00036830" w:rsidP="00036830">
      <w:pPr>
        <w:numPr>
          <w:ilvl w:val="0"/>
          <w:numId w:val="4"/>
        </w:numPr>
        <w:jc w:val="both"/>
      </w:pPr>
      <w:r w:rsidRPr="0057141C">
        <w:rPr>
          <w:rFonts w:ascii="Arial" w:hAnsi="Arial" w:cs="Arial"/>
          <w:sz w:val="20"/>
          <w:szCs w:val="20"/>
        </w:rPr>
        <w:t>Les listes d'interviews, d'invités, d'émissions ;</w:t>
      </w:r>
    </w:p>
    <w:p w14:paraId="4463D883" w14:textId="77777777" w:rsidR="00036830" w:rsidRPr="0057141C" w:rsidRDefault="00036830" w:rsidP="00036830">
      <w:pPr>
        <w:pStyle w:val="Contenudetableau"/>
        <w:numPr>
          <w:ilvl w:val="0"/>
          <w:numId w:val="4"/>
        </w:numPr>
        <w:jc w:val="both"/>
      </w:pPr>
      <w:proofErr w:type="gramStart"/>
      <w:r w:rsidRPr="0057141C">
        <w:rPr>
          <w:rFonts w:ascii="Arial" w:hAnsi="Arial" w:cs="Arial"/>
          <w:sz w:val="20"/>
          <w:szCs w:val="20"/>
        </w:rPr>
        <w:t>Les fichiers audio</w:t>
      </w:r>
      <w:proofErr w:type="gramEnd"/>
      <w:r w:rsidRPr="0057141C">
        <w:rPr>
          <w:rFonts w:ascii="Arial" w:hAnsi="Arial" w:cs="Arial"/>
          <w:sz w:val="20"/>
          <w:szCs w:val="20"/>
        </w:rPr>
        <w:t> ;</w:t>
      </w:r>
    </w:p>
    <w:p w14:paraId="45760051" w14:textId="77777777" w:rsidR="00036830" w:rsidRPr="0057141C" w:rsidRDefault="00036830" w:rsidP="00036830">
      <w:pPr>
        <w:numPr>
          <w:ilvl w:val="0"/>
          <w:numId w:val="4"/>
        </w:numPr>
        <w:jc w:val="both"/>
      </w:pPr>
      <w:r w:rsidRPr="0057141C">
        <w:rPr>
          <w:rFonts w:ascii="Arial" w:hAnsi="Arial" w:cs="Arial"/>
          <w:sz w:val="20"/>
          <w:szCs w:val="20"/>
        </w:rPr>
        <w:t>Les attestations types sans détail de l'action ou du partenaire ;</w:t>
      </w:r>
    </w:p>
    <w:p w14:paraId="5AF6FE63" w14:textId="77777777" w:rsidR="00036830" w:rsidRPr="0057141C" w:rsidRDefault="00036830" w:rsidP="00036830">
      <w:pPr>
        <w:numPr>
          <w:ilvl w:val="0"/>
          <w:numId w:val="3"/>
        </w:numPr>
        <w:jc w:val="both"/>
      </w:pPr>
      <w:r w:rsidRPr="0057141C">
        <w:rPr>
          <w:rFonts w:ascii="Arial" w:hAnsi="Arial" w:cs="Arial"/>
          <w:sz w:val="20"/>
          <w:szCs w:val="20"/>
        </w:rPr>
        <w:t>Le livre d'or ;</w:t>
      </w:r>
    </w:p>
    <w:p w14:paraId="508A096F" w14:textId="77777777" w:rsidR="00036830" w:rsidRPr="0057141C" w:rsidRDefault="00036830" w:rsidP="00036830">
      <w:pPr>
        <w:numPr>
          <w:ilvl w:val="0"/>
          <w:numId w:val="3"/>
        </w:numPr>
        <w:jc w:val="both"/>
      </w:pPr>
      <w:r w:rsidRPr="0057141C">
        <w:rPr>
          <w:rFonts w:ascii="Arial" w:hAnsi="Arial" w:cs="Arial"/>
          <w:sz w:val="20"/>
          <w:szCs w:val="20"/>
        </w:rPr>
        <w:t>Toute capture d'écran des liens podcast du site internet de la radio.</w:t>
      </w:r>
    </w:p>
    <w:p w14:paraId="5A98CFA0" w14:textId="77777777" w:rsidR="00036830" w:rsidRPr="0057141C" w:rsidRDefault="00036830" w:rsidP="00036830">
      <w:pPr>
        <w:jc w:val="both"/>
        <w:rPr>
          <w:rFonts w:ascii="Arial" w:hAnsi="Arial" w:cs="Arial"/>
          <w:sz w:val="20"/>
          <w:szCs w:val="20"/>
          <w:u w:val="single"/>
        </w:rPr>
      </w:pPr>
    </w:p>
    <w:p w14:paraId="336200F9" w14:textId="77777777" w:rsidR="00036830" w:rsidRPr="0057141C" w:rsidRDefault="00036830" w:rsidP="00036830">
      <w:pPr>
        <w:jc w:val="both"/>
        <w:rPr>
          <w:rFonts w:ascii="Arial" w:hAnsi="Arial" w:cs="Arial"/>
          <w:sz w:val="20"/>
          <w:szCs w:val="20"/>
          <w:u w:val="single"/>
        </w:rPr>
      </w:pPr>
    </w:p>
    <w:p w14:paraId="51CC0DBF" w14:textId="77777777" w:rsidR="00036830" w:rsidRPr="0057141C" w:rsidRDefault="00036830" w:rsidP="00036830">
      <w:pPr>
        <w:jc w:val="both"/>
        <w:rPr>
          <w:rFonts w:ascii="Arial" w:hAnsi="Arial" w:cs="Arial"/>
          <w:sz w:val="20"/>
          <w:szCs w:val="20"/>
          <w:u w:val="single"/>
        </w:rPr>
      </w:pPr>
    </w:p>
    <w:p w14:paraId="1C38488F" w14:textId="77777777" w:rsidR="00036830" w:rsidRPr="0057141C" w:rsidRDefault="00036830" w:rsidP="00036830">
      <w:pPr>
        <w:jc w:val="both"/>
        <w:rPr>
          <w:rFonts w:ascii="Arial" w:hAnsi="Arial" w:cs="Arial"/>
          <w:sz w:val="20"/>
          <w:szCs w:val="20"/>
          <w:u w:val="single"/>
        </w:rPr>
      </w:pPr>
    </w:p>
    <w:p w14:paraId="36444634" w14:textId="77777777" w:rsidR="00036830" w:rsidRPr="0057141C" w:rsidRDefault="00036830" w:rsidP="00036830">
      <w:pPr>
        <w:jc w:val="both"/>
        <w:rPr>
          <w:rFonts w:ascii="Arial" w:hAnsi="Arial" w:cs="Arial"/>
          <w:sz w:val="20"/>
          <w:szCs w:val="20"/>
          <w:u w:val="single"/>
        </w:rPr>
      </w:pPr>
    </w:p>
    <w:p w14:paraId="744611D4" w14:textId="77777777" w:rsidR="00036830" w:rsidRPr="0057141C" w:rsidRDefault="00036830" w:rsidP="00036830">
      <w:pPr>
        <w:jc w:val="both"/>
        <w:rPr>
          <w:rFonts w:ascii="Arial" w:hAnsi="Arial" w:cs="Arial"/>
          <w:sz w:val="20"/>
          <w:szCs w:val="20"/>
          <w:u w:val="single"/>
        </w:rPr>
      </w:pPr>
    </w:p>
    <w:p w14:paraId="3F26E328" w14:textId="77777777" w:rsidR="00036830" w:rsidRPr="0057141C" w:rsidRDefault="00036830" w:rsidP="00036830">
      <w:pPr>
        <w:jc w:val="both"/>
        <w:rPr>
          <w:rFonts w:ascii="Arial" w:hAnsi="Arial" w:cs="Arial"/>
          <w:sz w:val="20"/>
          <w:szCs w:val="20"/>
          <w:u w:val="single"/>
        </w:rPr>
      </w:pPr>
    </w:p>
    <w:p w14:paraId="51E55A29" w14:textId="77777777" w:rsidR="00036830" w:rsidRPr="0057141C" w:rsidRDefault="00036830" w:rsidP="00036830">
      <w:pPr>
        <w:jc w:val="both"/>
        <w:rPr>
          <w:rFonts w:ascii="Arial" w:hAnsi="Arial" w:cs="Arial"/>
          <w:sz w:val="20"/>
          <w:szCs w:val="20"/>
          <w:u w:val="single"/>
        </w:rPr>
      </w:pPr>
    </w:p>
    <w:p w14:paraId="66C0AE8F" w14:textId="77777777" w:rsidR="00036830" w:rsidRPr="0057141C" w:rsidRDefault="00036830" w:rsidP="00036830">
      <w:pPr>
        <w:jc w:val="both"/>
        <w:rPr>
          <w:rFonts w:ascii="Arial" w:hAnsi="Arial" w:cs="Arial"/>
          <w:sz w:val="20"/>
          <w:szCs w:val="20"/>
          <w:u w:val="single"/>
        </w:rPr>
      </w:pPr>
    </w:p>
    <w:p w14:paraId="08F591B9" w14:textId="77777777" w:rsidR="00036830" w:rsidRPr="0057141C" w:rsidRDefault="00036830" w:rsidP="00036830">
      <w:pPr>
        <w:jc w:val="both"/>
        <w:rPr>
          <w:rFonts w:ascii="Arial" w:hAnsi="Arial" w:cs="Arial"/>
          <w:sz w:val="20"/>
          <w:szCs w:val="20"/>
          <w:u w:val="single"/>
        </w:rPr>
      </w:pPr>
    </w:p>
    <w:p w14:paraId="4FE41DA7" w14:textId="77777777" w:rsidR="00036830" w:rsidRPr="0057141C" w:rsidRDefault="00036830" w:rsidP="00036830">
      <w:pPr>
        <w:jc w:val="both"/>
        <w:rPr>
          <w:rFonts w:ascii="Arial" w:hAnsi="Arial" w:cs="Arial"/>
          <w:sz w:val="20"/>
          <w:szCs w:val="20"/>
          <w:u w:val="single"/>
        </w:rPr>
      </w:pPr>
    </w:p>
    <w:p w14:paraId="7D527963" w14:textId="77777777" w:rsidR="00036830" w:rsidRPr="0057141C" w:rsidRDefault="00036830" w:rsidP="00036830">
      <w:pPr>
        <w:jc w:val="both"/>
        <w:rPr>
          <w:rFonts w:ascii="Arial" w:hAnsi="Arial" w:cs="Arial"/>
          <w:sz w:val="20"/>
          <w:szCs w:val="20"/>
          <w:u w:val="single"/>
        </w:rPr>
      </w:pPr>
    </w:p>
    <w:p w14:paraId="6007D67B" w14:textId="77777777" w:rsidR="00036830" w:rsidRPr="0057141C" w:rsidRDefault="00036830" w:rsidP="00036830">
      <w:pPr>
        <w:jc w:val="both"/>
        <w:rPr>
          <w:rFonts w:ascii="Arial" w:hAnsi="Arial" w:cs="Arial"/>
          <w:sz w:val="20"/>
          <w:szCs w:val="20"/>
          <w:u w:val="single"/>
        </w:rPr>
      </w:pPr>
    </w:p>
    <w:p w14:paraId="27BC0EEB" w14:textId="77777777" w:rsidR="00036830" w:rsidRPr="0057141C" w:rsidRDefault="00036830" w:rsidP="00036830">
      <w:pPr>
        <w:jc w:val="both"/>
        <w:rPr>
          <w:rFonts w:ascii="Arial" w:hAnsi="Arial" w:cs="Arial"/>
          <w:sz w:val="20"/>
          <w:szCs w:val="20"/>
          <w:u w:val="single"/>
        </w:rPr>
      </w:pPr>
    </w:p>
    <w:p w14:paraId="749505DD" w14:textId="77777777" w:rsidR="00036830" w:rsidRPr="0057141C" w:rsidRDefault="00036830" w:rsidP="00036830">
      <w:pPr>
        <w:jc w:val="both"/>
        <w:rPr>
          <w:rFonts w:ascii="Arial" w:hAnsi="Arial" w:cs="Arial"/>
          <w:sz w:val="20"/>
          <w:szCs w:val="20"/>
          <w:u w:val="single"/>
        </w:rPr>
      </w:pPr>
    </w:p>
    <w:p w14:paraId="140EEDD8" w14:textId="77777777" w:rsidR="00036830" w:rsidRPr="0057141C" w:rsidRDefault="00036830" w:rsidP="00036830">
      <w:pPr>
        <w:jc w:val="both"/>
        <w:rPr>
          <w:rFonts w:ascii="Arial" w:hAnsi="Arial" w:cs="Arial"/>
          <w:sz w:val="20"/>
          <w:szCs w:val="20"/>
          <w:u w:val="single"/>
        </w:rPr>
      </w:pPr>
    </w:p>
    <w:p w14:paraId="1BC72301" w14:textId="77777777" w:rsidR="00036830" w:rsidRPr="0057141C" w:rsidRDefault="00036830" w:rsidP="00036830">
      <w:pPr>
        <w:jc w:val="both"/>
        <w:rPr>
          <w:rFonts w:ascii="Arial" w:hAnsi="Arial" w:cs="Arial"/>
          <w:sz w:val="20"/>
          <w:szCs w:val="20"/>
          <w:u w:val="single"/>
        </w:rPr>
      </w:pPr>
    </w:p>
    <w:p w14:paraId="4196A54B" w14:textId="77777777" w:rsidR="00036830" w:rsidRPr="0057141C" w:rsidRDefault="00036830" w:rsidP="00036830">
      <w:pPr>
        <w:jc w:val="both"/>
        <w:rPr>
          <w:rFonts w:ascii="Arial" w:hAnsi="Arial" w:cs="Arial"/>
          <w:sz w:val="20"/>
          <w:szCs w:val="20"/>
          <w:u w:val="single"/>
        </w:rPr>
      </w:pPr>
    </w:p>
    <w:p w14:paraId="4B501679" w14:textId="77777777" w:rsidR="00036830" w:rsidRPr="0057141C" w:rsidRDefault="00036830" w:rsidP="00036830">
      <w:pPr>
        <w:jc w:val="both"/>
        <w:rPr>
          <w:rFonts w:ascii="Arial" w:hAnsi="Arial" w:cs="Arial"/>
          <w:sz w:val="20"/>
          <w:szCs w:val="20"/>
          <w:u w:val="single"/>
        </w:rPr>
      </w:pPr>
    </w:p>
    <w:p w14:paraId="5A7AECD5" w14:textId="77777777" w:rsidR="00036830" w:rsidRPr="0057141C" w:rsidRDefault="00036830" w:rsidP="00036830">
      <w:pPr>
        <w:jc w:val="both"/>
        <w:rPr>
          <w:rFonts w:ascii="Arial" w:hAnsi="Arial" w:cs="Arial"/>
          <w:sz w:val="20"/>
          <w:szCs w:val="20"/>
          <w:u w:val="single"/>
        </w:rPr>
      </w:pPr>
    </w:p>
    <w:p w14:paraId="38DC8F28" w14:textId="77777777" w:rsidR="00036830" w:rsidRPr="0057141C" w:rsidRDefault="00036830" w:rsidP="00036830">
      <w:pPr>
        <w:jc w:val="both"/>
        <w:rPr>
          <w:rFonts w:ascii="Arial" w:hAnsi="Arial" w:cs="Arial"/>
          <w:sz w:val="20"/>
          <w:szCs w:val="20"/>
          <w:u w:val="single"/>
        </w:rPr>
      </w:pPr>
    </w:p>
    <w:p w14:paraId="006CBAF7" w14:textId="77777777" w:rsidR="00036830" w:rsidRPr="0057141C" w:rsidRDefault="00036830" w:rsidP="00036830">
      <w:pPr>
        <w:jc w:val="both"/>
        <w:rPr>
          <w:rFonts w:ascii="Arial" w:hAnsi="Arial" w:cs="Arial"/>
          <w:sz w:val="20"/>
          <w:szCs w:val="20"/>
          <w:u w:val="single"/>
        </w:rPr>
      </w:pPr>
    </w:p>
    <w:p w14:paraId="664D4981" w14:textId="77777777" w:rsidR="00036830" w:rsidRDefault="00036830" w:rsidP="00036830">
      <w:pPr>
        <w:jc w:val="both"/>
        <w:rPr>
          <w:rFonts w:ascii="Arial" w:hAnsi="Arial" w:cs="Arial"/>
          <w:b/>
          <w:bCs/>
        </w:rPr>
      </w:pPr>
    </w:p>
    <w:p w14:paraId="3E09C769" w14:textId="77777777" w:rsidR="00036830" w:rsidRDefault="00036830" w:rsidP="00036830">
      <w:pPr>
        <w:jc w:val="both"/>
        <w:rPr>
          <w:rFonts w:ascii="Arial" w:hAnsi="Arial" w:cs="Arial"/>
          <w:b/>
          <w:bCs/>
        </w:rPr>
      </w:pPr>
    </w:p>
    <w:p w14:paraId="1833DB84" w14:textId="77777777" w:rsidR="00036830" w:rsidRPr="0057141C" w:rsidRDefault="00036830" w:rsidP="00036830">
      <w:pPr>
        <w:jc w:val="both"/>
      </w:pPr>
      <w:r w:rsidRPr="0057141C">
        <w:rPr>
          <w:rFonts w:ascii="Arial" w:hAnsi="Arial" w:cs="Arial"/>
          <w:b/>
          <w:bCs/>
        </w:rPr>
        <w:t>NB : Cet exemple de note d’activité a pour objectif d’éclairer les radios pour les aider à remplir le formulaire. Les exemples et les pièces justificatives cités ci-dessous ne sont pas exhaustifs et ne sont mentionnés qu’à titre indicatif. Ils ne lient pas la proposition de la commission qui apprécie les actions et les pièces justificatives de</w:t>
      </w:r>
      <w:r>
        <w:rPr>
          <w:rFonts w:ascii="Arial" w:hAnsi="Arial" w:cs="Arial"/>
          <w:b/>
          <w:bCs/>
        </w:rPr>
        <w:t xml:space="preserve"> chaque dossier au cas par cas.</w:t>
      </w:r>
    </w:p>
    <w:p w14:paraId="18791EAA" w14:textId="77777777" w:rsidR="00036830" w:rsidRPr="0057141C" w:rsidRDefault="00036830" w:rsidP="00036830">
      <w:pPr>
        <w:jc w:val="both"/>
      </w:pPr>
    </w:p>
    <w:tbl>
      <w:tblPr>
        <w:tblW w:w="10632" w:type="dxa"/>
        <w:tblInd w:w="-572" w:type="dxa"/>
        <w:tblLayout w:type="fixed"/>
        <w:tblCellMar>
          <w:left w:w="70" w:type="dxa"/>
          <w:right w:w="70" w:type="dxa"/>
        </w:tblCellMar>
        <w:tblLook w:val="0000" w:firstRow="0" w:lastRow="0" w:firstColumn="0" w:lastColumn="0" w:noHBand="0" w:noVBand="0"/>
      </w:tblPr>
      <w:tblGrid>
        <w:gridCol w:w="9645"/>
        <w:gridCol w:w="987"/>
      </w:tblGrid>
      <w:tr w:rsidR="00036830" w:rsidRPr="0057141C" w14:paraId="25E6A1B9" w14:textId="77777777" w:rsidTr="00036830">
        <w:trPr>
          <w:cantSplit/>
          <w:trHeight w:val="519"/>
        </w:trPr>
        <w:tc>
          <w:tcPr>
            <w:tcW w:w="10632" w:type="dxa"/>
            <w:gridSpan w:val="2"/>
            <w:tcBorders>
              <w:top w:val="single" w:sz="4" w:space="0" w:color="000000"/>
              <w:left w:val="single" w:sz="4" w:space="0" w:color="000000"/>
              <w:bottom w:val="single" w:sz="4" w:space="0" w:color="000000"/>
              <w:right w:val="single" w:sz="4" w:space="0" w:color="000000"/>
            </w:tcBorders>
            <w:shd w:val="clear" w:color="auto" w:fill="auto"/>
          </w:tcPr>
          <w:p w14:paraId="799A0CB6" w14:textId="77777777" w:rsidR="00036830" w:rsidRPr="0057141C" w:rsidRDefault="00036830" w:rsidP="00770876">
            <w:pPr>
              <w:snapToGrid w:val="0"/>
            </w:pPr>
            <w:r w:rsidRPr="0057141C">
              <w:rPr>
                <w:rFonts w:ascii="Arial" w:hAnsi="Arial" w:cs="Arial"/>
                <w:sz w:val="32"/>
              </w:rPr>
              <w:t>Radio :</w:t>
            </w:r>
          </w:p>
        </w:tc>
      </w:tr>
      <w:tr w:rsidR="00036830" w:rsidRPr="0057141C" w14:paraId="20BE1A01" w14:textId="77777777" w:rsidTr="00036830">
        <w:trPr>
          <w:cantSplit/>
          <w:trHeight w:val="368"/>
        </w:trPr>
        <w:tc>
          <w:tcPr>
            <w:tcW w:w="10632" w:type="dxa"/>
            <w:gridSpan w:val="2"/>
            <w:tcBorders>
              <w:top w:val="single" w:sz="4" w:space="0" w:color="000000"/>
              <w:left w:val="single" w:sz="4" w:space="0" w:color="000000"/>
              <w:bottom w:val="single" w:sz="4" w:space="0" w:color="000000"/>
              <w:right w:val="single" w:sz="4" w:space="0" w:color="000000"/>
            </w:tcBorders>
            <w:shd w:val="clear" w:color="auto" w:fill="auto"/>
          </w:tcPr>
          <w:p w14:paraId="1BD6F693" w14:textId="1CD04113" w:rsidR="00036830" w:rsidRPr="0057141C" w:rsidRDefault="00036830" w:rsidP="00036830">
            <w:pPr>
              <w:pStyle w:val="Titre6"/>
              <w:numPr>
                <w:ilvl w:val="5"/>
                <w:numId w:val="2"/>
              </w:numPr>
              <w:snapToGrid w:val="0"/>
            </w:pPr>
            <w:r w:rsidRPr="0057141C">
              <w:t xml:space="preserve">Activité de l’année :  </w:t>
            </w:r>
            <w:r>
              <w:t>202</w:t>
            </w:r>
            <w:r w:rsidR="000A6CB7">
              <w:t>5</w:t>
            </w:r>
          </w:p>
        </w:tc>
      </w:tr>
      <w:tr w:rsidR="00036830" w:rsidRPr="0057141C" w14:paraId="5F95C3EC" w14:textId="77777777" w:rsidTr="00036830">
        <w:trPr>
          <w:trHeight w:val="276"/>
        </w:trPr>
        <w:tc>
          <w:tcPr>
            <w:tcW w:w="9645" w:type="dxa"/>
            <w:tcBorders>
              <w:top w:val="single" w:sz="4" w:space="0" w:color="000000"/>
              <w:left w:val="single" w:sz="4" w:space="0" w:color="000000"/>
              <w:bottom w:val="single" w:sz="4" w:space="0" w:color="000000"/>
            </w:tcBorders>
            <w:shd w:val="clear" w:color="auto" w:fill="auto"/>
          </w:tcPr>
          <w:p w14:paraId="37F85F79" w14:textId="77777777" w:rsidR="00036830" w:rsidRPr="0057141C" w:rsidRDefault="00036830" w:rsidP="00770876">
            <w:pPr>
              <w:pStyle w:val="En-tte"/>
              <w:tabs>
                <w:tab w:val="clear" w:pos="4536"/>
                <w:tab w:val="clear" w:pos="9072"/>
              </w:tabs>
              <w:snapToGrid w:val="0"/>
            </w:pPr>
            <w:r w:rsidRPr="0057141C">
              <w:rPr>
                <w:rFonts w:ascii="Arial" w:hAnsi="Arial" w:cs="Arial"/>
                <w:b/>
              </w:rPr>
              <w:t>Description des actions</w:t>
            </w:r>
          </w:p>
        </w:tc>
        <w:tc>
          <w:tcPr>
            <w:tcW w:w="987" w:type="dxa"/>
            <w:tcBorders>
              <w:top w:val="single" w:sz="4" w:space="0" w:color="000000"/>
              <w:left w:val="single" w:sz="4" w:space="0" w:color="000000"/>
              <w:bottom w:val="single" w:sz="4" w:space="0" w:color="000000"/>
              <w:right w:val="single" w:sz="4" w:space="0" w:color="000000"/>
            </w:tcBorders>
            <w:shd w:val="clear" w:color="auto" w:fill="auto"/>
          </w:tcPr>
          <w:p w14:paraId="4E7366E5" w14:textId="77777777" w:rsidR="00036830" w:rsidRPr="0057141C" w:rsidRDefault="00036830" w:rsidP="00770876">
            <w:pPr>
              <w:pStyle w:val="En-tte"/>
              <w:tabs>
                <w:tab w:val="clear" w:pos="4536"/>
                <w:tab w:val="clear" w:pos="9072"/>
              </w:tabs>
              <w:snapToGrid w:val="0"/>
            </w:pPr>
            <w:r w:rsidRPr="0057141C">
              <w:rPr>
                <w:rFonts w:ascii="Arial" w:hAnsi="Arial" w:cs="Arial"/>
                <w:b/>
              </w:rPr>
              <w:t>N° des</w:t>
            </w:r>
          </w:p>
          <w:p w14:paraId="3C3F3309" w14:textId="77777777" w:rsidR="00036830" w:rsidRPr="0057141C" w:rsidRDefault="00036830" w:rsidP="00770876">
            <w:pPr>
              <w:pStyle w:val="En-tte"/>
              <w:tabs>
                <w:tab w:val="clear" w:pos="4536"/>
                <w:tab w:val="clear" w:pos="9072"/>
              </w:tabs>
            </w:pPr>
            <w:r w:rsidRPr="0057141C">
              <w:rPr>
                <w:rFonts w:ascii="Arial" w:hAnsi="Arial" w:cs="Arial"/>
                <w:b/>
              </w:rPr>
              <w:t xml:space="preserve">Pièces jointes </w:t>
            </w:r>
          </w:p>
        </w:tc>
      </w:tr>
      <w:tr w:rsidR="00036830" w:rsidRPr="0057141C" w14:paraId="12A0C8B6" w14:textId="77777777" w:rsidTr="00036830">
        <w:trPr>
          <w:trHeight w:val="276"/>
        </w:trPr>
        <w:tc>
          <w:tcPr>
            <w:tcW w:w="9645" w:type="dxa"/>
            <w:tcBorders>
              <w:top w:val="single" w:sz="4" w:space="0" w:color="000000"/>
              <w:left w:val="single" w:sz="4" w:space="0" w:color="000000"/>
              <w:bottom w:val="single" w:sz="4" w:space="0" w:color="000000"/>
            </w:tcBorders>
            <w:shd w:val="clear" w:color="auto" w:fill="auto"/>
          </w:tcPr>
          <w:p w14:paraId="0F8A24E8" w14:textId="77777777" w:rsidR="00036830" w:rsidRPr="0057141C" w:rsidRDefault="00036830" w:rsidP="00770876">
            <w:pPr>
              <w:pStyle w:val="En-tte"/>
              <w:tabs>
                <w:tab w:val="clear" w:pos="4536"/>
                <w:tab w:val="clear" w:pos="9072"/>
              </w:tabs>
              <w:snapToGrid w:val="0"/>
            </w:pPr>
            <w:r w:rsidRPr="0057141C">
              <w:rPr>
                <w:rFonts w:ascii="Arial" w:hAnsi="Arial" w:cs="Arial"/>
              </w:rPr>
              <w:t>0. Présentation générale</w:t>
            </w:r>
          </w:p>
        </w:tc>
        <w:tc>
          <w:tcPr>
            <w:tcW w:w="987" w:type="dxa"/>
            <w:tcBorders>
              <w:top w:val="single" w:sz="4" w:space="0" w:color="000000"/>
              <w:left w:val="single" w:sz="4" w:space="0" w:color="000000"/>
              <w:bottom w:val="single" w:sz="4" w:space="0" w:color="000000"/>
              <w:right w:val="single" w:sz="4" w:space="0" w:color="000000"/>
            </w:tcBorders>
            <w:shd w:val="clear" w:color="auto" w:fill="auto"/>
          </w:tcPr>
          <w:p w14:paraId="41B68889" w14:textId="77777777" w:rsidR="00036830" w:rsidRPr="0057141C" w:rsidRDefault="00036830" w:rsidP="00770876">
            <w:pPr>
              <w:pStyle w:val="En-tte"/>
              <w:tabs>
                <w:tab w:val="clear" w:pos="4536"/>
                <w:tab w:val="clear" w:pos="9072"/>
              </w:tabs>
              <w:snapToGrid w:val="0"/>
              <w:rPr>
                <w:rFonts w:ascii="Arial" w:hAnsi="Arial" w:cs="Arial"/>
              </w:rPr>
            </w:pPr>
          </w:p>
        </w:tc>
      </w:tr>
      <w:tr w:rsidR="00036830" w:rsidRPr="0057141C" w14:paraId="58AC92A1" w14:textId="77777777" w:rsidTr="00036830">
        <w:trPr>
          <w:trHeight w:val="276"/>
        </w:trPr>
        <w:tc>
          <w:tcPr>
            <w:tcW w:w="9645" w:type="dxa"/>
            <w:tcBorders>
              <w:top w:val="single" w:sz="4" w:space="0" w:color="000000"/>
              <w:left w:val="single" w:sz="4" w:space="0" w:color="000000"/>
              <w:bottom w:val="single" w:sz="4" w:space="0" w:color="000000"/>
            </w:tcBorders>
            <w:shd w:val="clear" w:color="auto" w:fill="auto"/>
          </w:tcPr>
          <w:p w14:paraId="3D40B8E5" w14:textId="77777777" w:rsidR="00036830" w:rsidRPr="0057141C" w:rsidRDefault="00036830" w:rsidP="00770876">
            <w:pPr>
              <w:pStyle w:val="En-tte"/>
              <w:tabs>
                <w:tab w:val="clear" w:pos="4536"/>
                <w:tab w:val="clear" w:pos="9072"/>
              </w:tabs>
              <w:snapToGrid w:val="0"/>
              <w:rPr>
                <w:rFonts w:ascii="Arial" w:hAnsi="Arial" w:cs="Arial"/>
              </w:rPr>
            </w:pPr>
          </w:p>
          <w:p w14:paraId="77020DAB" w14:textId="77777777" w:rsidR="00036830" w:rsidRPr="0057141C" w:rsidRDefault="00036830" w:rsidP="00770876">
            <w:pPr>
              <w:pStyle w:val="En-tte"/>
              <w:tabs>
                <w:tab w:val="clear" w:pos="4536"/>
                <w:tab w:val="clear" w:pos="9072"/>
              </w:tabs>
              <w:rPr>
                <w:rFonts w:ascii="Arial" w:hAnsi="Arial" w:cs="Arial"/>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Pr>
          <w:p w14:paraId="24D34937" w14:textId="77777777" w:rsidR="00036830" w:rsidRPr="0057141C" w:rsidRDefault="00036830" w:rsidP="00770876">
            <w:pPr>
              <w:snapToGrid w:val="0"/>
              <w:rPr>
                <w:rFonts w:ascii="Arial" w:hAnsi="Arial" w:cs="Arial"/>
              </w:rPr>
            </w:pPr>
          </w:p>
        </w:tc>
      </w:tr>
      <w:tr w:rsidR="00036830" w:rsidRPr="0057141C" w14:paraId="449BC033" w14:textId="77777777" w:rsidTr="00036830">
        <w:trPr>
          <w:trHeight w:val="138"/>
        </w:trPr>
        <w:tc>
          <w:tcPr>
            <w:tcW w:w="9645" w:type="dxa"/>
            <w:tcBorders>
              <w:top w:val="single" w:sz="4" w:space="0" w:color="000000"/>
              <w:left w:val="single" w:sz="4" w:space="0" w:color="000000"/>
              <w:bottom w:val="single" w:sz="4" w:space="0" w:color="000000"/>
            </w:tcBorders>
            <w:shd w:val="clear" w:color="auto" w:fill="auto"/>
          </w:tcPr>
          <w:p w14:paraId="6F82078C" w14:textId="77777777" w:rsidR="00036830" w:rsidRPr="0057141C" w:rsidRDefault="00036830" w:rsidP="00770876">
            <w:pPr>
              <w:pStyle w:val="En-tte"/>
              <w:tabs>
                <w:tab w:val="clear" w:pos="4536"/>
                <w:tab w:val="clear" w:pos="9072"/>
              </w:tabs>
              <w:snapToGrid w:val="0"/>
              <w:jc w:val="both"/>
            </w:pPr>
            <w:r w:rsidRPr="0057141C">
              <w:rPr>
                <w:rFonts w:ascii="Arial" w:hAnsi="Arial" w:cs="Arial"/>
              </w:rPr>
              <w:t xml:space="preserve">CRITÈRES PRINCIPAUX  </w:t>
            </w:r>
          </w:p>
        </w:tc>
        <w:tc>
          <w:tcPr>
            <w:tcW w:w="98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A6876A0" w14:textId="77777777" w:rsidR="00036830" w:rsidRPr="0057141C" w:rsidRDefault="00036830" w:rsidP="00770876">
            <w:pPr>
              <w:snapToGrid w:val="0"/>
              <w:rPr>
                <w:rFonts w:ascii="Arial" w:hAnsi="Arial" w:cs="Arial"/>
              </w:rPr>
            </w:pPr>
          </w:p>
        </w:tc>
      </w:tr>
      <w:tr w:rsidR="00036830" w:rsidRPr="0057141C" w14:paraId="057933F4" w14:textId="77777777" w:rsidTr="00036830">
        <w:trPr>
          <w:trHeight w:val="138"/>
        </w:trPr>
        <w:tc>
          <w:tcPr>
            <w:tcW w:w="9645" w:type="dxa"/>
            <w:tcBorders>
              <w:left w:val="single" w:sz="4" w:space="0" w:color="000000"/>
              <w:bottom w:val="single" w:sz="4" w:space="0" w:color="000000"/>
            </w:tcBorders>
            <w:shd w:val="clear" w:color="auto" w:fill="auto"/>
          </w:tcPr>
          <w:p w14:paraId="262949D5" w14:textId="77777777" w:rsidR="00036830" w:rsidRPr="0057141C" w:rsidRDefault="00036830" w:rsidP="00770876">
            <w:pPr>
              <w:pStyle w:val="En-tte"/>
              <w:tabs>
                <w:tab w:val="clear" w:pos="4536"/>
                <w:tab w:val="clear" w:pos="9072"/>
              </w:tabs>
              <w:snapToGrid w:val="0"/>
              <w:jc w:val="both"/>
            </w:pPr>
            <w:r w:rsidRPr="0057141C">
              <w:rPr>
                <w:rFonts w:ascii="Arial" w:hAnsi="Arial" w:cs="Arial"/>
              </w:rPr>
              <w:t>1. Actions culturelles et éducatives</w:t>
            </w:r>
          </w:p>
        </w:tc>
        <w:tc>
          <w:tcPr>
            <w:tcW w:w="987" w:type="dxa"/>
            <w:vMerge/>
            <w:tcBorders>
              <w:top w:val="single" w:sz="4" w:space="0" w:color="000000"/>
              <w:left w:val="single" w:sz="4" w:space="0" w:color="000000"/>
              <w:bottom w:val="single" w:sz="4" w:space="0" w:color="000000"/>
              <w:right w:val="single" w:sz="4" w:space="0" w:color="000000"/>
            </w:tcBorders>
            <w:shd w:val="clear" w:color="auto" w:fill="auto"/>
          </w:tcPr>
          <w:p w14:paraId="19023A09" w14:textId="77777777" w:rsidR="00036830" w:rsidRPr="0057141C" w:rsidRDefault="00036830" w:rsidP="00770876">
            <w:pPr>
              <w:snapToGrid w:val="0"/>
              <w:rPr>
                <w:rFonts w:ascii="Arial" w:hAnsi="Arial" w:cs="Arial"/>
              </w:rPr>
            </w:pPr>
          </w:p>
        </w:tc>
      </w:tr>
      <w:tr w:rsidR="00036830" w:rsidRPr="0057141C" w14:paraId="268DDF33" w14:textId="77777777" w:rsidTr="00036830">
        <w:trPr>
          <w:trHeight w:val="276"/>
        </w:trPr>
        <w:tc>
          <w:tcPr>
            <w:tcW w:w="9645" w:type="dxa"/>
            <w:tcBorders>
              <w:top w:val="single" w:sz="4" w:space="0" w:color="000000"/>
              <w:left w:val="single" w:sz="4" w:space="0" w:color="000000"/>
              <w:bottom w:val="single" w:sz="4" w:space="0" w:color="000000"/>
            </w:tcBorders>
            <w:shd w:val="clear" w:color="auto" w:fill="auto"/>
          </w:tcPr>
          <w:p w14:paraId="15CAD276" w14:textId="1CD5823E" w:rsidR="00036830" w:rsidRPr="0057141C" w:rsidRDefault="00036830" w:rsidP="00770876">
            <w:pPr>
              <w:snapToGrid w:val="0"/>
              <w:jc w:val="both"/>
            </w:pPr>
            <w:r w:rsidRPr="0057141C">
              <w:rPr>
                <w:rFonts w:ascii="Arial" w:hAnsi="Arial" w:cs="Arial"/>
                <w:sz w:val="20"/>
                <w:szCs w:val="20"/>
                <w:u w:val="single"/>
              </w:rPr>
              <w:t>Exemples de pièces justificatives</w:t>
            </w:r>
            <w:r w:rsidRPr="0057141C">
              <w:rPr>
                <w:rFonts w:ascii="Arial" w:hAnsi="Arial" w:cs="Arial"/>
                <w:sz w:val="20"/>
                <w:szCs w:val="20"/>
              </w:rPr>
              <w:t xml:space="preserve"> : toutes les pièces permettant d’étayer les actions effectuées par la radio en </w:t>
            </w:r>
            <w:r>
              <w:rPr>
                <w:rFonts w:ascii="Arial" w:hAnsi="Arial" w:cs="Arial"/>
                <w:sz w:val="20"/>
                <w:szCs w:val="20"/>
              </w:rPr>
              <w:t>202</w:t>
            </w:r>
            <w:r w:rsidR="000A6CB7">
              <w:rPr>
                <w:rFonts w:ascii="Arial" w:hAnsi="Arial" w:cs="Arial"/>
                <w:sz w:val="20"/>
                <w:szCs w:val="20"/>
              </w:rPr>
              <w:t>5</w:t>
            </w:r>
            <w:r w:rsidRPr="0057141C">
              <w:rPr>
                <w:rFonts w:ascii="Arial" w:hAnsi="Arial" w:cs="Arial"/>
                <w:sz w:val="20"/>
                <w:szCs w:val="20"/>
              </w:rPr>
              <w:t>. Par exemple : convention de l’année avec établissements scolaires ou toute autre structure agréée pour des ateliers radios (joindre un descriptif des ateliers indiquant notamment la fréquence et le volume horaire)</w:t>
            </w:r>
            <w:r w:rsidRPr="0057141C">
              <w:rPr>
                <w:rFonts w:ascii="Arial" w:hAnsi="Arial" w:cs="Arial"/>
                <w:b/>
                <w:sz w:val="20"/>
                <w:szCs w:val="20"/>
              </w:rPr>
              <w:t>,</w:t>
            </w:r>
            <w:r w:rsidRPr="0057141C">
              <w:rPr>
                <w:rFonts w:ascii="Arial" w:hAnsi="Arial" w:cs="Arial"/>
                <w:sz w:val="20"/>
                <w:szCs w:val="20"/>
              </w:rPr>
              <w:t xml:space="preserve"> conventions de partenariat, attestations de participation à des émissions, articles de journaux, conventions d’accueil de stagiaires…. Pour être probants, les justificatifs ne doivent pas émaner de la radio (pas de listes d’émissions ou d’invités).</w:t>
            </w:r>
          </w:p>
          <w:p w14:paraId="20F8C2E6" w14:textId="77777777" w:rsidR="00036830" w:rsidRPr="0057141C" w:rsidRDefault="00036830" w:rsidP="00770876">
            <w:pPr>
              <w:jc w:val="both"/>
            </w:pPr>
          </w:p>
          <w:p w14:paraId="0259B6B8" w14:textId="77777777" w:rsidR="00036830" w:rsidRPr="0057141C" w:rsidRDefault="00036830" w:rsidP="00770876">
            <w:pPr>
              <w:jc w:val="both"/>
            </w:pPr>
            <w:r w:rsidRPr="0057141C">
              <w:rPr>
                <w:rFonts w:ascii="Arial" w:hAnsi="Arial" w:cs="Arial"/>
                <w:sz w:val="20"/>
                <w:szCs w:val="20"/>
              </w:rPr>
              <w:t>Tous les justificatifs doivent faire apparaître le nom de la radio (en le soulignant par exemple au sein d’un article), la date, la signature et la qualité du signataire (dans le cas d’une attestation de participation à une émission).</w:t>
            </w:r>
          </w:p>
          <w:p w14:paraId="46C3570F" w14:textId="77777777" w:rsidR="00036830" w:rsidRPr="0057141C" w:rsidRDefault="00036830" w:rsidP="00770876">
            <w:pPr>
              <w:jc w:val="both"/>
            </w:pPr>
          </w:p>
          <w:p w14:paraId="4EEFA65A" w14:textId="3409782E" w:rsidR="00036830" w:rsidRPr="00855EA8" w:rsidRDefault="00036830" w:rsidP="00855EA8">
            <w:pPr>
              <w:rPr>
                <w:rFonts w:ascii="Arial" w:hAnsi="Arial" w:cs="Arial"/>
                <w:sz w:val="20"/>
                <w:szCs w:val="20"/>
              </w:rPr>
            </w:pPr>
            <w:r w:rsidRPr="0057141C">
              <w:rPr>
                <w:rFonts w:ascii="Arial" w:hAnsi="Arial" w:cs="Arial"/>
                <w:sz w:val="20"/>
                <w:szCs w:val="20"/>
              </w:rPr>
              <w:t>Si ces actions sont menées en collaboration avec des tiers, il est souhaitable de préciser le statut des partenaires (associations, collectivités, écoles, établissements culturels</w:t>
            </w:r>
            <w:r w:rsidRPr="0057141C">
              <w:rPr>
                <w:rFonts w:ascii="Arial" w:hAnsi="Arial" w:cs="Arial"/>
                <w:i/>
                <w:sz w:val="20"/>
                <w:szCs w:val="20"/>
              </w:rPr>
              <w:t>),</w:t>
            </w:r>
            <w:r w:rsidRPr="0057141C">
              <w:rPr>
                <w:rFonts w:ascii="Arial" w:hAnsi="Arial" w:cs="Arial"/>
                <w:sz w:val="20"/>
                <w:szCs w:val="20"/>
              </w:rPr>
              <w:t xml:space="preserve"> et indispensable d’indiquer le nombre et la durée des partenariats ainsi que les moyens mis en œuvre par la radio.</w:t>
            </w:r>
            <w:r w:rsidR="00855EA8">
              <w:rPr>
                <w:rFonts w:ascii="Arial" w:hAnsi="Arial" w:cs="Arial"/>
                <w:sz w:val="20"/>
                <w:szCs w:val="20"/>
              </w:rPr>
              <w:t xml:space="preserve"> </w:t>
            </w:r>
            <w:r w:rsidR="00855EA8" w:rsidRPr="00855EA8">
              <w:rPr>
                <w:rFonts w:ascii="Arial" w:hAnsi="Arial" w:cs="Arial"/>
                <w:sz w:val="20"/>
                <w:szCs w:val="20"/>
              </w:rPr>
              <w:t>Lorsque des actions sont menées en collaboration avec d’autres services radiophoniques, les justificatifs doivent détailler les actions et les moyens mis en œuvre par chaque service</w:t>
            </w:r>
            <w:r w:rsidR="00855EA8">
              <w:rPr>
                <w:rFonts w:ascii="Arial" w:hAnsi="Arial" w:cs="Arial"/>
                <w:sz w:val="20"/>
                <w:szCs w:val="20"/>
              </w:rPr>
              <w:t>.</w:t>
            </w:r>
          </w:p>
          <w:p w14:paraId="5ACDBB9C" w14:textId="77777777" w:rsidR="00036830" w:rsidRPr="0057141C" w:rsidRDefault="00036830" w:rsidP="00770876">
            <w:pPr>
              <w:snapToGrid w:val="0"/>
              <w:jc w:val="both"/>
              <w:rPr>
                <w:rFonts w:ascii="Arial" w:hAnsi="Arial" w:cs="Arial"/>
                <w:sz w:val="20"/>
                <w:szCs w:val="20"/>
              </w:rPr>
            </w:pPr>
          </w:p>
          <w:p w14:paraId="21A3459C" w14:textId="77777777" w:rsidR="00036830" w:rsidRPr="0057141C" w:rsidRDefault="00036830" w:rsidP="00770876">
            <w:pPr>
              <w:snapToGrid w:val="0"/>
              <w:jc w:val="both"/>
              <w:rPr>
                <w:rFonts w:ascii="Arial" w:hAnsi="Arial" w:cs="Arial"/>
                <w:sz w:val="20"/>
                <w:szCs w:val="20"/>
              </w:rPr>
            </w:pPr>
          </w:p>
          <w:p w14:paraId="0FB247C5" w14:textId="77777777" w:rsidR="00036830" w:rsidRPr="0057141C" w:rsidRDefault="00036830" w:rsidP="00770876">
            <w:pPr>
              <w:jc w:val="both"/>
              <w:rPr>
                <w:rFonts w:ascii="Arial" w:hAnsi="Arial" w:cs="Arial"/>
                <w:sz w:val="20"/>
                <w:szCs w:val="2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Pr>
          <w:p w14:paraId="4577F8BA" w14:textId="77777777" w:rsidR="00036830" w:rsidRPr="0057141C" w:rsidRDefault="00036830" w:rsidP="00770876">
            <w:pPr>
              <w:snapToGrid w:val="0"/>
              <w:rPr>
                <w:rFonts w:ascii="Arial" w:hAnsi="Arial" w:cs="Arial"/>
                <w:sz w:val="20"/>
                <w:szCs w:val="20"/>
              </w:rPr>
            </w:pPr>
          </w:p>
        </w:tc>
      </w:tr>
      <w:tr w:rsidR="00036830" w:rsidRPr="0057141C" w14:paraId="46F0FFF6" w14:textId="77777777" w:rsidTr="00036830">
        <w:trPr>
          <w:trHeight w:val="230"/>
        </w:trPr>
        <w:tc>
          <w:tcPr>
            <w:tcW w:w="9645" w:type="dxa"/>
            <w:tcBorders>
              <w:top w:val="single" w:sz="4" w:space="0" w:color="000000"/>
              <w:left w:val="single" w:sz="4" w:space="0" w:color="000000"/>
              <w:bottom w:val="single" w:sz="4" w:space="0" w:color="000000"/>
            </w:tcBorders>
            <w:shd w:val="clear" w:color="auto" w:fill="auto"/>
          </w:tcPr>
          <w:p w14:paraId="2BB86306" w14:textId="77777777" w:rsidR="00036830" w:rsidRPr="0057141C" w:rsidRDefault="00036830" w:rsidP="00770876">
            <w:pPr>
              <w:pStyle w:val="Notedebasdepage"/>
              <w:snapToGrid w:val="0"/>
              <w:jc w:val="both"/>
            </w:pPr>
            <w:r w:rsidRPr="0057141C">
              <w:rPr>
                <w:rFonts w:ascii="Arial" w:hAnsi="Arial" w:cs="Arial"/>
                <w:sz w:val="24"/>
              </w:rPr>
              <w:t>2.</w:t>
            </w:r>
            <w:r w:rsidRPr="0057141C">
              <w:rPr>
                <w:rFonts w:ascii="Arial" w:hAnsi="Arial" w:cs="Arial"/>
              </w:rPr>
              <w:t xml:space="preserve"> </w:t>
            </w:r>
            <w:r w:rsidRPr="0057141C">
              <w:rPr>
                <w:rFonts w:ascii="Arial" w:hAnsi="Arial" w:cs="Arial"/>
                <w:sz w:val="24"/>
                <w:szCs w:val="24"/>
              </w:rPr>
              <w:t xml:space="preserve">Actions en faveur de l’intégration et de la lutte contre les discriminations </w:t>
            </w:r>
          </w:p>
        </w:tc>
        <w:tc>
          <w:tcPr>
            <w:tcW w:w="987" w:type="dxa"/>
            <w:tcBorders>
              <w:top w:val="single" w:sz="4" w:space="0" w:color="000000"/>
              <w:left w:val="single" w:sz="4" w:space="0" w:color="000000"/>
              <w:bottom w:val="single" w:sz="4" w:space="0" w:color="000000"/>
              <w:right w:val="single" w:sz="4" w:space="0" w:color="000000"/>
            </w:tcBorders>
            <w:shd w:val="clear" w:color="auto" w:fill="auto"/>
          </w:tcPr>
          <w:p w14:paraId="5BBB9932" w14:textId="77777777" w:rsidR="00036830" w:rsidRPr="0057141C" w:rsidRDefault="00036830" w:rsidP="00770876">
            <w:pPr>
              <w:snapToGrid w:val="0"/>
              <w:rPr>
                <w:rFonts w:ascii="Arial" w:hAnsi="Arial" w:cs="Arial"/>
              </w:rPr>
            </w:pPr>
          </w:p>
        </w:tc>
      </w:tr>
      <w:tr w:rsidR="00036830" w:rsidRPr="0057141C" w14:paraId="4209D3B1" w14:textId="77777777" w:rsidTr="00036830">
        <w:trPr>
          <w:trHeight w:val="276"/>
        </w:trPr>
        <w:tc>
          <w:tcPr>
            <w:tcW w:w="9645" w:type="dxa"/>
            <w:tcBorders>
              <w:top w:val="single" w:sz="4" w:space="0" w:color="000000"/>
              <w:left w:val="single" w:sz="4" w:space="0" w:color="000000"/>
              <w:bottom w:val="single" w:sz="4" w:space="0" w:color="000000"/>
            </w:tcBorders>
            <w:shd w:val="clear" w:color="auto" w:fill="auto"/>
          </w:tcPr>
          <w:p w14:paraId="26985051" w14:textId="77E82ED7" w:rsidR="00036830" w:rsidRPr="0057141C" w:rsidRDefault="00036830" w:rsidP="00770876">
            <w:pPr>
              <w:snapToGrid w:val="0"/>
              <w:jc w:val="both"/>
            </w:pPr>
            <w:r w:rsidRPr="0057141C">
              <w:rPr>
                <w:rFonts w:ascii="Arial" w:hAnsi="Arial" w:cs="Arial"/>
                <w:sz w:val="20"/>
                <w:szCs w:val="20"/>
                <w:u w:val="single"/>
              </w:rPr>
              <w:t>Exemples de pièces justificatives</w:t>
            </w:r>
            <w:r w:rsidRPr="0057141C">
              <w:rPr>
                <w:rFonts w:ascii="Arial" w:hAnsi="Arial" w:cs="Arial"/>
                <w:sz w:val="20"/>
                <w:szCs w:val="20"/>
              </w:rPr>
              <w:t xml:space="preserve"> : toutes les pièces permettant d’étayer les actions effectuées par la radio en </w:t>
            </w:r>
            <w:r>
              <w:rPr>
                <w:rFonts w:ascii="Arial" w:hAnsi="Arial" w:cs="Arial"/>
                <w:sz w:val="20"/>
                <w:szCs w:val="20"/>
              </w:rPr>
              <w:t>202</w:t>
            </w:r>
            <w:r w:rsidR="000A6CB7">
              <w:rPr>
                <w:rFonts w:ascii="Arial" w:hAnsi="Arial" w:cs="Arial"/>
                <w:sz w:val="20"/>
                <w:szCs w:val="20"/>
              </w:rPr>
              <w:t>5</w:t>
            </w:r>
            <w:r w:rsidRPr="0057141C">
              <w:rPr>
                <w:rFonts w:ascii="Arial" w:hAnsi="Arial" w:cs="Arial"/>
                <w:sz w:val="20"/>
                <w:szCs w:val="20"/>
              </w:rPr>
              <w:t xml:space="preserve"> (par exemple : conventions de partenariat, attestations de participation à des émissions, articles de journaux …). Pour être probants, les justificatifs ne doivent pas émaner de la radio (pas de listes d’émissions ou d’invités).</w:t>
            </w:r>
          </w:p>
          <w:p w14:paraId="3C4E05FF" w14:textId="77777777" w:rsidR="00036830" w:rsidRPr="0057141C" w:rsidRDefault="00036830" w:rsidP="00770876">
            <w:pPr>
              <w:jc w:val="both"/>
            </w:pPr>
          </w:p>
          <w:p w14:paraId="1848E7EC" w14:textId="77777777" w:rsidR="00036830" w:rsidRPr="0057141C" w:rsidRDefault="00036830" w:rsidP="00770876">
            <w:pPr>
              <w:jc w:val="both"/>
            </w:pPr>
            <w:r w:rsidRPr="0057141C">
              <w:rPr>
                <w:rFonts w:ascii="Arial" w:hAnsi="Arial" w:cs="Arial"/>
                <w:sz w:val="20"/>
                <w:szCs w:val="20"/>
              </w:rPr>
              <w:t>Tous les justificatifs doivent faire apparaître le nom de la radio (en le soulignant par exemple au sein d’un article), la date, la signature et la qualité du signataire (dans le cas d’une attestation de participation à une émission).</w:t>
            </w:r>
          </w:p>
          <w:p w14:paraId="3FF60BDF" w14:textId="77777777" w:rsidR="00036830" w:rsidRPr="0057141C" w:rsidRDefault="00036830" w:rsidP="00770876">
            <w:pPr>
              <w:jc w:val="both"/>
            </w:pPr>
          </w:p>
          <w:p w14:paraId="7EB1C76C" w14:textId="18CD289B" w:rsidR="00855EA8" w:rsidRPr="00855EA8" w:rsidRDefault="00036830" w:rsidP="00855EA8">
            <w:pPr>
              <w:rPr>
                <w:rFonts w:ascii="Arial" w:hAnsi="Arial" w:cs="Arial"/>
                <w:sz w:val="20"/>
                <w:szCs w:val="20"/>
              </w:rPr>
            </w:pPr>
            <w:r w:rsidRPr="0057141C">
              <w:rPr>
                <w:rFonts w:ascii="Arial" w:hAnsi="Arial" w:cs="Arial"/>
                <w:sz w:val="20"/>
                <w:szCs w:val="20"/>
              </w:rPr>
              <w:t>Si ces actions sont menées en collaboration avec des tiers, il est souhaitable de préciser le statut des partenaires (associations, collectivités, écoles, établissements privés</w:t>
            </w:r>
            <w:r w:rsidRPr="0057141C">
              <w:rPr>
                <w:rFonts w:ascii="Arial" w:hAnsi="Arial" w:cs="Arial"/>
                <w:i/>
                <w:sz w:val="20"/>
                <w:szCs w:val="20"/>
              </w:rPr>
              <w:t>),</w:t>
            </w:r>
            <w:r w:rsidRPr="0057141C">
              <w:rPr>
                <w:rFonts w:ascii="Arial" w:hAnsi="Arial" w:cs="Arial"/>
                <w:sz w:val="20"/>
                <w:szCs w:val="20"/>
              </w:rPr>
              <w:t xml:space="preserve"> et indispensable d’indiquer le nombre et la durée des partenariats ainsi que les moyens mis en œuvre par la radio.</w:t>
            </w:r>
            <w:r w:rsidR="00855EA8">
              <w:t xml:space="preserve"> </w:t>
            </w:r>
            <w:r w:rsidR="00855EA8" w:rsidRPr="00855EA8">
              <w:rPr>
                <w:rFonts w:ascii="Arial" w:hAnsi="Arial" w:cs="Arial"/>
                <w:sz w:val="20"/>
                <w:szCs w:val="20"/>
              </w:rPr>
              <w:t>Lorsque des actions sont menées en collaboration avec d’autres services radiophoniques, les justificatifs doivent détailler les actions et les moyens mis en œuvre par chaque service</w:t>
            </w:r>
            <w:r w:rsidR="00855EA8">
              <w:rPr>
                <w:rFonts w:ascii="Arial" w:hAnsi="Arial" w:cs="Arial"/>
                <w:sz w:val="20"/>
                <w:szCs w:val="20"/>
              </w:rPr>
              <w:t>.</w:t>
            </w:r>
          </w:p>
          <w:p w14:paraId="5D323A42" w14:textId="053C8588" w:rsidR="00036830" w:rsidRPr="0057141C" w:rsidRDefault="00036830" w:rsidP="00770876">
            <w:pPr>
              <w:snapToGrid w:val="0"/>
              <w:jc w:val="both"/>
            </w:pPr>
          </w:p>
          <w:p w14:paraId="6AF1E46B" w14:textId="77777777" w:rsidR="00036830" w:rsidRPr="0057141C" w:rsidRDefault="00036830" w:rsidP="00770876">
            <w:pPr>
              <w:snapToGrid w:val="0"/>
              <w:jc w:val="both"/>
              <w:rPr>
                <w:rFonts w:ascii="Arial" w:hAnsi="Arial" w:cs="Arial"/>
                <w:sz w:val="20"/>
                <w:szCs w:val="20"/>
              </w:rPr>
            </w:pPr>
          </w:p>
          <w:p w14:paraId="5CD4D308" w14:textId="77777777" w:rsidR="00036830" w:rsidRPr="0057141C" w:rsidRDefault="00036830" w:rsidP="00770876">
            <w:pPr>
              <w:jc w:val="both"/>
              <w:rPr>
                <w:rFonts w:ascii="Arial" w:hAnsi="Arial" w:cs="Arial"/>
                <w:sz w:val="16"/>
                <w:szCs w:val="16"/>
              </w:rPr>
            </w:pPr>
          </w:p>
          <w:p w14:paraId="6BB0C4FA" w14:textId="77777777" w:rsidR="00036830" w:rsidRPr="0057141C" w:rsidRDefault="00036830" w:rsidP="00770876">
            <w:pPr>
              <w:jc w:val="both"/>
              <w:rPr>
                <w:rFonts w:ascii="Arial" w:hAnsi="Arial" w:cs="Arial"/>
                <w:sz w:val="20"/>
                <w:szCs w:val="2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Pr>
          <w:p w14:paraId="77819A4F" w14:textId="77777777" w:rsidR="00036830" w:rsidRPr="0057141C" w:rsidRDefault="00036830" w:rsidP="00770876">
            <w:pPr>
              <w:snapToGrid w:val="0"/>
              <w:rPr>
                <w:rFonts w:ascii="Arial" w:hAnsi="Arial" w:cs="Arial"/>
                <w:sz w:val="20"/>
                <w:szCs w:val="20"/>
              </w:rPr>
            </w:pPr>
          </w:p>
        </w:tc>
      </w:tr>
      <w:tr w:rsidR="00036830" w:rsidRPr="0057141C" w14:paraId="78EB2733" w14:textId="77777777" w:rsidTr="00036830">
        <w:trPr>
          <w:trHeight w:val="276"/>
        </w:trPr>
        <w:tc>
          <w:tcPr>
            <w:tcW w:w="9645" w:type="dxa"/>
            <w:tcBorders>
              <w:top w:val="single" w:sz="4" w:space="0" w:color="000000"/>
              <w:left w:val="single" w:sz="4" w:space="0" w:color="000000"/>
              <w:bottom w:val="single" w:sz="4" w:space="0" w:color="000000"/>
            </w:tcBorders>
            <w:shd w:val="clear" w:color="auto" w:fill="auto"/>
          </w:tcPr>
          <w:p w14:paraId="0E0B050C" w14:textId="77777777" w:rsidR="00036830" w:rsidRPr="0057141C" w:rsidRDefault="00036830" w:rsidP="00770876">
            <w:pPr>
              <w:snapToGrid w:val="0"/>
            </w:pPr>
            <w:r w:rsidRPr="0057141C">
              <w:rPr>
                <w:rFonts w:ascii="Arial" w:hAnsi="Arial" w:cs="Arial"/>
              </w:rPr>
              <w:t>3. Actions en faveur de l’environnement et du développement local</w:t>
            </w:r>
          </w:p>
        </w:tc>
        <w:tc>
          <w:tcPr>
            <w:tcW w:w="987" w:type="dxa"/>
            <w:tcBorders>
              <w:top w:val="single" w:sz="4" w:space="0" w:color="000000"/>
              <w:left w:val="single" w:sz="4" w:space="0" w:color="000000"/>
              <w:bottom w:val="single" w:sz="4" w:space="0" w:color="000000"/>
              <w:right w:val="single" w:sz="4" w:space="0" w:color="000000"/>
            </w:tcBorders>
            <w:shd w:val="clear" w:color="auto" w:fill="auto"/>
          </w:tcPr>
          <w:p w14:paraId="57CD455F" w14:textId="77777777" w:rsidR="00036830" w:rsidRPr="0057141C" w:rsidRDefault="00036830" w:rsidP="00770876">
            <w:pPr>
              <w:snapToGrid w:val="0"/>
              <w:rPr>
                <w:rFonts w:ascii="Arial" w:hAnsi="Arial" w:cs="Arial"/>
              </w:rPr>
            </w:pPr>
          </w:p>
        </w:tc>
      </w:tr>
      <w:tr w:rsidR="00036830" w:rsidRPr="0057141C" w14:paraId="3B9BDCEB" w14:textId="77777777" w:rsidTr="00036830">
        <w:trPr>
          <w:trHeight w:val="276"/>
        </w:trPr>
        <w:tc>
          <w:tcPr>
            <w:tcW w:w="9645" w:type="dxa"/>
            <w:tcBorders>
              <w:top w:val="single" w:sz="4" w:space="0" w:color="000000"/>
              <w:left w:val="single" w:sz="4" w:space="0" w:color="000000"/>
              <w:bottom w:val="single" w:sz="4" w:space="0" w:color="000000"/>
            </w:tcBorders>
            <w:shd w:val="clear" w:color="auto" w:fill="auto"/>
          </w:tcPr>
          <w:p w14:paraId="704BB9A0" w14:textId="13BBCB91" w:rsidR="00036830" w:rsidRPr="0057141C" w:rsidRDefault="00036830" w:rsidP="00770876">
            <w:pPr>
              <w:snapToGrid w:val="0"/>
              <w:jc w:val="both"/>
            </w:pPr>
            <w:r w:rsidRPr="0057141C">
              <w:rPr>
                <w:rFonts w:ascii="Arial" w:hAnsi="Arial" w:cs="Arial"/>
                <w:sz w:val="20"/>
                <w:szCs w:val="20"/>
                <w:u w:val="single"/>
              </w:rPr>
              <w:t>Exemples de pièces justificatives</w:t>
            </w:r>
            <w:r w:rsidRPr="0057141C">
              <w:rPr>
                <w:rFonts w:ascii="Arial" w:hAnsi="Arial" w:cs="Arial"/>
                <w:sz w:val="20"/>
                <w:szCs w:val="20"/>
              </w:rPr>
              <w:t xml:space="preserve"> : toutes les pièces permettant d’étayer les actions effectuées par la radio en </w:t>
            </w:r>
            <w:r>
              <w:rPr>
                <w:rFonts w:ascii="Arial" w:hAnsi="Arial" w:cs="Arial"/>
                <w:sz w:val="20"/>
                <w:szCs w:val="20"/>
              </w:rPr>
              <w:t>202</w:t>
            </w:r>
            <w:r w:rsidR="000A6CB7">
              <w:rPr>
                <w:rFonts w:ascii="Arial" w:hAnsi="Arial" w:cs="Arial"/>
                <w:sz w:val="20"/>
                <w:szCs w:val="20"/>
              </w:rPr>
              <w:t>5</w:t>
            </w:r>
            <w:r w:rsidRPr="0057141C">
              <w:rPr>
                <w:rFonts w:ascii="Arial" w:hAnsi="Arial" w:cs="Arial"/>
                <w:sz w:val="20"/>
                <w:szCs w:val="20"/>
              </w:rPr>
              <w:t xml:space="preserve"> en faveur de l’environnement ou avec les acteurs locaux (par exemple : conventions de partenariat, attestations de participation à des émissions, articles de journaux …). Pour être probants, les justificatifs ne </w:t>
            </w:r>
            <w:r w:rsidRPr="0057141C">
              <w:rPr>
                <w:rFonts w:ascii="Arial" w:hAnsi="Arial" w:cs="Arial"/>
                <w:sz w:val="20"/>
                <w:szCs w:val="20"/>
              </w:rPr>
              <w:lastRenderedPageBreak/>
              <w:t>doivent pas émaner de la radio (pas de listes d’émissions ou d’invités).</w:t>
            </w:r>
          </w:p>
          <w:p w14:paraId="241D10C2" w14:textId="77777777" w:rsidR="00036830" w:rsidRPr="0057141C" w:rsidRDefault="00036830" w:rsidP="00770876">
            <w:pPr>
              <w:jc w:val="both"/>
            </w:pPr>
          </w:p>
          <w:p w14:paraId="0A18B008" w14:textId="77777777" w:rsidR="00036830" w:rsidRPr="0057141C" w:rsidRDefault="00036830" w:rsidP="00770876">
            <w:pPr>
              <w:jc w:val="both"/>
            </w:pPr>
            <w:r w:rsidRPr="0057141C">
              <w:rPr>
                <w:rFonts w:ascii="Arial" w:hAnsi="Arial" w:cs="Arial"/>
                <w:sz w:val="20"/>
                <w:szCs w:val="20"/>
              </w:rPr>
              <w:t>Tous les justificatifs doivent faire apparaître le nom de la radio (en le soulignant par exemple au sein d’un article), la date, la signature et la qualité du signataire (dans le cas d’une attestation de participation à une émission).</w:t>
            </w:r>
          </w:p>
          <w:p w14:paraId="7025D64E" w14:textId="77777777" w:rsidR="00036830" w:rsidRPr="0057141C" w:rsidRDefault="00036830" w:rsidP="00770876">
            <w:pPr>
              <w:jc w:val="both"/>
            </w:pPr>
          </w:p>
          <w:p w14:paraId="7F004E99" w14:textId="51C71467" w:rsidR="00855EA8" w:rsidRPr="00855EA8" w:rsidRDefault="00036830" w:rsidP="00855EA8">
            <w:pPr>
              <w:rPr>
                <w:rFonts w:ascii="Arial" w:hAnsi="Arial" w:cs="Arial"/>
                <w:sz w:val="20"/>
                <w:szCs w:val="20"/>
              </w:rPr>
            </w:pPr>
            <w:r w:rsidRPr="0057141C">
              <w:rPr>
                <w:rFonts w:ascii="Arial" w:hAnsi="Arial" w:cs="Arial"/>
                <w:sz w:val="20"/>
                <w:szCs w:val="20"/>
              </w:rPr>
              <w:t>Si ces actions sont menées en collaboration avec des tiers, il est souhaitable de préciser le statut des partenaires (associations, collectivités, écoles, établissements privés</w:t>
            </w:r>
            <w:r w:rsidRPr="0057141C">
              <w:rPr>
                <w:rFonts w:ascii="Arial" w:hAnsi="Arial" w:cs="Arial"/>
                <w:i/>
                <w:sz w:val="20"/>
                <w:szCs w:val="20"/>
              </w:rPr>
              <w:t>),</w:t>
            </w:r>
            <w:r w:rsidRPr="0057141C">
              <w:rPr>
                <w:rFonts w:ascii="Arial" w:hAnsi="Arial" w:cs="Arial"/>
                <w:sz w:val="20"/>
                <w:szCs w:val="20"/>
              </w:rPr>
              <w:t xml:space="preserve"> et indispensable d’indiquer le nombre et la durée des partenariats ainsi que les moyens mis en œuvre par la radio.</w:t>
            </w:r>
            <w:r w:rsidR="00855EA8">
              <w:rPr>
                <w:rFonts w:ascii="Arial" w:hAnsi="Arial" w:cs="Arial"/>
                <w:sz w:val="20"/>
                <w:szCs w:val="20"/>
              </w:rPr>
              <w:t xml:space="preserve"> </w:t>
            </w:r>
            <w:r w:rsidR="00855EA8" w:rsidRPr="00855EA8">
              <w:rPr>
                <w:rFonts w:ascii="Arial" w:hAnsi="Arial" w:cs="Arial"/>
                <w:sz w:val="20"/>
                <w:szCs w:val="20"/>
              </w:rPr>
              <w:t>Lorsque des actions sont menées en collaboration avec d’autres services radiophoniques, les justificatifs doivent détailler les actions et les moyens mis en œuvre par chaque service</w:t>
            </w:r>
            <w:r w:rsidR="00855EA8">
              <w:rPr>
                <w:rFonts w:ascii="Arial" w:hAnsi="Arial" w:cs="Arial"/>
                <w:sz w:val="20"/>
                <w:szCs w:val="20"/>
              </w:rPr>
              <w:t>.</w:t>
            </w:r>
          </w:p>
          <w:p w14:paraId="769B5F66" w14:textId="49D44176" w:rsidR="00036830" w:rsidRPr="0057141C" w:rsidRDefault="00036830" w:rsidP="00770876">
            <w:pPr>
              <w:snapToGrid w:val="0"/>
              <w:jc w:val="both"/>
            </w:pPr>
          </w:p>
          <w:p w14:paraId="41A7D001" w14:textId="77777777" w:rsidR="00036830" w:rsidRPr="0057141C" w:rsidRDefault="00036830" w:rsidP="00770876">
            <w:pPr>
              <w:snapToGrid w:val="0"/>
              <w:jc w:val="both"/>
              <w:rPr>
                <w:rFonts w:ascii="Arial" w:hAnsi="Arial" w:cs="Arial"/>
                <w:sz w:val="20"/>
                <w:szCs w:val="20"/>
              </w:rPr>
            </w:pPr>
          </w:p>
          <w:p w14:paraId="5DE38B41" w14:textId="77777777" w:rsidR="00036830" w:rsidRPr="0057141C" w:rsidRDefault="00036830" w:rsidP="00770876">
            <w:pPr>
              <w:jc w:val="both"/>
              <w:rPr>
                <w:rFonts w:ascii="Arial" w:hAnsi="Arial" w:cs="Arial"/>
                <w:sz w:val="20"/>
                <w:szCs w:val="2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Pr>
          <w:p w14:paraId="7D623518" w14:textId="77777777" w:rsidR="00036830" w:rsidRPr="0057141C" w:rsidRDefault="00036830" w:rsidP="00770876">
            <w:pPr>
              <w:snapToGrid w:val="0"/>
              <w:rPr>
                <w:rFonts w:ascii="Arial" w:hAnsi="Arial" w:cs="Arial"/>
                <w:sz w:val="20"/>
                <w:szCs w:val="20"/>
              </w:rPr>
            </w:pPr>
          </w:p>
        </w:tc>
      </w:tr>
      <w:tr w:rsidR="00036830" w:rsidRPr="0057141C" w14:paraId="622FCF36" w14:textId="77777777" w:rsidTr="00036830">
        <w:trPr>
          <w:trHeight w:val="115"/>
        </w:trPr>
        <w:tc>
          <w:tcPr>
            <w:tcW w:w="9645" w:type="dxa"/>
            <w:tcBorders>
              <w:top w:val="single" w:sz="4" w:space="0" w:color="000000"/>
              <w:left w:val="single" w:sz="4" w:space="0" w:color="000000"/>
              <w:bottom w:val="single" w:sz="4" w:space="0" w:color="000000"/>
            </w:tcBorders>
            <w:shd w:val="clear" w:color="auto" w:fill="auto"/>
          </w:tcPr>
          <w:p w14:paraId="6576FF4E" w14:textId="77777777" w:rsidR="00036830" w:rsidRPr="0057141C" w:rsidRDefault="00036830" w:rsidP="00770876">
            <w:pPr>
              <w:snapToGrid w:val="0"/>
              <w:jc w:val="both"/>
            </w:pPr>
            <w:r w:rsidRPr="0057141C">
              <w:rPr>
                <w:rFonts w:ascii="Arial" w:hAnsi="Arial" w:cs="Arial"/>
              </w:rPr>
              <w:t>CRITÈRES COMPLÉMENTAIRES</w:t>
            </w:r>
          </w:p>
        </w:tc>
        <w:tc>
          <w:tcPr>
            <w:tcW w:w="98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12D4EAC" w14:textId="77777777" w:rsidR="00036830" w:rsidRPr="0057141C" w:rsidRDefault="00036830" w:rsidP="00770876">
            <w:pPr>
              <w:snapToGrid w:val="0"/>
              <w:rPr>
                <w:rFonts w:ascii="Arial" w:hAnsi="Arial" w:cs="Arial"/>
              </w:rPr>
            </w:pPr>
          </w:p>
        </w:tc>
      </w:tr>
      <w:tr w:rsidR="00036830" w:rsidRPr="0057141C" w14:paraId="6A5B5960" w14:textId="77777777" w:rsidTr="00036830">
        <w:trPr>
          <w:trHeight w:val="115"/>
        </w:trPr>
        <w:tc>
          <w:tcPr>
            <w:tcW w:w="9645" w:type="dxa"/>
            <w:tcBorders>
              <w:left w:val="single" w:sz="4" w:space="0" w:color="000000"/>
              <w:bottom w:val="single" w:sz="4" w:space="0" w:color="000000"/>
            </w:tcBorders>
            <w:shd w:val="clear" w:color="auto" w:fill="auto"/>
          </w:tcPr>
          <w:p w14:paraId="5F2D2355" w14:textId="77777777" w:rsidR="00036830" w:rsidRPr="0057141C" w:rsidRDefault="00036830" w:rsidP="00770876">
            <w:pPr>
              <w:snapToGrid w:val="0"/>
              <w:jc w:val="both"/>
            </w:pPr>
            <w:r w:rsidRPr="0057141C">
              <w:rPr>
                <w:rFonts w:ascii="Arial" w:hAnsi="Arial" w:cs="Arial"/>
              </w:rPr>
              <w:t>1. Diversification des ressources</w:t>
            </w:r>
          </w:p>
        </w:tc>
        <w:tc>
          <w:tcPr>
            <w:tcW w:w="987" w:type="dxa"/>
            <w:vMerge/>
            <w:tcBorders>
              <w:top w:val="single" w:sz="4" w:space="0" w:color="000000"/>
              <w:left w:val="single" w:sz="4" w:space="0" w:color="000000"/>
              <w:bottom w:val="single" w:sz="4" w:space="0" w:color="000000"/>
              <w:right w:val="single" w:sz="4" w:space="0" w:color="000000"/>
            </w:tcBorders>
            <w:shd w:val="clear" w:color="auto" w:fill="auto"/>
          </w:tcPr>
          <w:p w14:paraId="61B1501D" w14:textId="77777777" w:rsidR="00036830" w:rsidRPr="0057141C" w:rsidRDefault="00036830" w:rsidP="00770876">
            <w:pPr>
              <w:snapToGrid w:val="0"/>
              <w:rPr>
                <w:rFonts w:ascii="Arial" w:hAnsi="Arial" w:cs="Arial"/>
              </w:rPr>
            </w:pPr>
          </w:p>
        </w:tc>
      </w:tr>
      <w:tr w:rsidR="00036830" w:rsidRPr="0057141C" w14:paraId="3C3816BC" w14:textId="77777777" w:rsidTr="00036830">
        <w:trPr>
          <w:trHeight w:val="276"/>
        </w:trPr>
        <w:tc>
          <w:tcPr>
            <w:tcW w:w="9645" w:type="dxa"/>
            <w:tcBorders>
              <w:top w:val="single" w:sz="4" w:space="0" w:color="000000"/>
              <w:left w:val="single" w:sz="4" w:space="0" w:color="000000"/>
              <w:bottom w:val="single" w:sz="4" w:space="0" w:color="000000"/>
            </w:tcBorders>
            <w:shd w:val="clear" w:color="auto" w:fill="auto"/>
          </w:tcPr>
          <w:p w14:paraId="4D80A6D8" w14:textId="77777777" w:rsidR="00036830" w:rsidRPr="0057141C" w:rsidRDefault="00036830" w:rsidP="00770876">
            <w:pPr>
              <w:snapToGrid w:val="0"/>
              <w:jc w:val="both"/>
              <w:rPr>
                <w:rFonts w:ascii="Arial" w:hAnsi="Arial" w:cs="Arial"/>
                <w:sz w:val="20"/>
                <w:szCs w:val="20"/>
                <w:u w:val="single"/>
              </w:rPr>
            </w:pPr>
          </w:p>
          <w:p w14:paraId="5B8D86AE" w14:textId="77777777" w:rsidR="00036830" w:rsidRPr="0057141C" w:rsidRDefault="00036830" w:rsidP="00770876">
            <w:pPr>
              <w:snapToGrid w:val="0"/>
              <w:jc w:val="both"/>
            </w:pPr>
            <w:r w:rsidRPr="0057141C">
              <w:rPr>
                <w:rFonts w:ascii="Arial" w:hAnsi="Arial" w:cs="Arial"/>
                <w:sz w:val="20"/>
                <w:szCs w:val="20"/>
              </w:rPr>
              <w:t>Vous pouvez indiquer quelles démarches vous avez entreprises pour diversifier vos ressources (recherche de subventions, partenariats …) et les éventuelles difficultés rencontrées.</w:t>
            </w:r>
          </w:p>
          <w:p w14:paraId="5F74B5B9" w14:textId="77777777" w:rsidR="00036830" w:rsidRPr="0057141C" w:rsidRDefault="00036830" w:rsidP="00770876">
            <w:pPr>
              <w:jc w:val="both"/>
            </w:pPr>
            <w:r w:rsidRPr="0057141C">
              <w:rPr>
                <w:rFonts w:ascii="Arial" w:hAnsi="Arial" w:cs="Arial"/>
                <w:sz w:val="20"/>
                <w:szCs w:val="20"/>
              </w:rPr>
              <w:t>Votre description doit être cohérente avec les pièces comptables jointes, notamment la fiche récapitulative des produits.</w:t>
            </w:r>
          </w:p>
          <w:p w14:paraId="1B6C655B" w14:textId="77777777" w:rsidR="00036830" w:rsidRPr="0057141C" w:rsidRDefault="00036830" w:rsidP="00770876">
            <w:pPr>
              <w:jc w:val="both"/>
              <w:rPr>
                <w:rFonts w:ascii="Arial" w:hAnsi="Arial" w:cs="Arial"/>
                <w:sz w:val="20"/>
                <w:szCs w:val="20"/>
              </w:rPr>
            </w:pPr>
          </w:p>
          <w:p w14:paraId="28792429" w14:textId="77777777" w:rsidR="00036830" w:rsidRPr="0057141C" w:rsidRDefault="00036830" w:rsidP="00770876">
            <w:pPr>
              <w:snapToGrid w:val="0"/>
              <w:jc w:val="both"/>
            </w:pPr>
            <w:r w:rsidRPr="0057141C">
              <w:rPr>
                <w:rFonts w:ascii="Arial" w:hAnsi="Arial" w:cs="Arial"/>
                <w:sz w:val="20"/>
                <w:szCs w:val="20"/>
                <w:u w:val="single"/>
              </w:rPr>
              <w:t>Exemples de pièces justificatives :</w:t>
            </w:r>
            <w:r w:rsidRPr="0057141C">
              <w:rPr>
                <w:rFonts w:ascii="Arial" w:hAnsi="Arial" w:cs="Arial"/>
                <w:sz w:val="20"/>
                <w:szCs w:val="20"/>
              </w:rPr>
              <w:t xml:space="preserve"> à l’appui des pièces comptables, vous avez déjà dû joindre les pièces justificatives correspondantes (notifications de subventions, conventions de services …), vous pouvez les rappeler dans la colonne relative aux pièces jointes.</w:t>
            </w:r>
          </w:p>
          <w:p w14:paraId="4A6CF30A" w14:textId="77777777" w:rsidR="00036830" w:rsidRPr="0057141C" w:rsidRDefault="00036830" w:rsidP="00770876">
            <w:pPr>
              <w:jc w:val="both"/>
              <w:rPr>
                <w:rFonts w:ascii="Arial" w:hAnsi="Arial" w:cs="Arial"/>
                <w:sz w:val="20"/>
                <w:szCs w:val="2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Pr>
          <w:p w14:paraId="50B49EAC" w14:textId="77777777" w:rsidR="00036830" w:rsidRPr="0057141C" w:rsidRDefault="00036830" w:rsidP="00770876">
            <w:pPr>
              <w:snapToGrid w:val="0"/>
              <w:rPr>
                <w:rFonts w:ascii="Arial" w:hAnsi="Arial" w:cs="Arial"/>
                <w:sz w:val="20"/>
                <w:szCs w:val="20"/>
              </w:rPr>
            </w:pPr>
          </w:p>
        </w:tc>
      </w:tr>
      <w:tr w:rsidR="00036830" w:rsidRPr="0057141C" w14:paraId="3C151B45" w14:textId="77777777" w:rsidTr="00036830">
        <w:trPr>
          <w:trHeight w:val="276"/>
        </w:trPr>
        <w:tc>
          <w:tcPr>
            <w:tcW w:w="9645" w:type="dxa"/>
            <w:tcBorders>
              <w:top w:val="single" w:sz="4" w:space="0" w:color="000000"/>
              <w:left w:val="single" w:sz="4" w:space="0" w:color="000000"/>
              <w:bottom w:val="single" w:sz="4" w:space="0" w:color="000000"/>
            </w:tcBorders>
            <w:shd w:val="clear" w:color="auto" w:fill="auto"/>
          </w:tcPr>
          <w:p w14:paraId="4ECCF380" w14:textId="77777777" w:rsidR="00036830" w:rsidRPr="0057141C" w:rsidRDefault="00036830" w:rsidP="00770876">
            <w:pPr>
              <w:snapToGrid w:val="0"/>
              <w:jc w:val="both"/>
            </w:pPr>
            <w:r w:rsidRPr="0057141C">
              <w:rPr>
                <w:rFonts w:ascii="Arial" w:hAnsi="Arial" w:cs="Arial"/>
              </w:rPr>
              <w:t>2. Actions de formation professionnelle en faveur des salariés et consolidation des emplois au sein du service radiophonique</w:t>
            </w:r>
          </w:p>
          <w:p w14:paraId="27A66119" w14:textId="77777777" w:rsidR="00036830" w:rsidRPr="0057141C" w:rsidRDefault="00036830" w:rsidP="00770876">
            <w:pPr>
              <w:snapToGrid w:val="0"/>
              <w:jc w:val="both"/>
            </w:pPr>
            <w:r w:rsidRPr="0057141C">
              <w:rPr>
                <w:rFonts w:ascii="Arial" w:hAnsi="Arial" w:cs="Arial"/>
              </w:rPr>
              <w:t>(</w:t>
            </w:r>
            <w:proofErr w:type="gramStart"/>
            <w:r w:rsidRPr="0057141C">
              <w:rPr>
                <w:rFonts w:ascii="Arial" w:hAnsi="Arial" w:cs="Arial"/>
              </w:rPr>
              <w:t>précisez</w:t>
            </w:r>
            <w:proofErr w:type="gramEnd"/>
            <w:r w:rsidRPr="0057141C">
              <w:rPr>
                <w:rFonts w:ascii="Arial" w:hAnsi="Arial" w:cs="Arial"/>
              </w:rPr>
              <w:t xml:space="preserve"> les salariés concernés, le contenu de la formation, le nombre d’heures pour chaque formation et le coût pour l’association)</w:t>
            </w:r>
          </w:p>
        </w:tc>
        <w:tc>
          <w:tcPr>
            <w:tcW w:w="987" w:type="dxa"/>
            <w:tcBorders>
              <w:top w:val="single" w:sz="4" w:space="0" w:color="000000"/>
              <w:left w:val="single" w:sz="4" w:space="0" w:color="000000"/>
              <w:bottom w:val="single" w:sz="4" w:space="0" w:color="000000"/>
              <w:right w:val="single" w:sz="4" w:space="0" w:color="000000"/>
            </w:tcBorders>
            <w:shd w:val="clear" w:color="auto" w:fill="auto"/>
          </w:tcPr>
          <w:p w14:paraId="34E7CFA1" w14:textId="77777777" w:rsidR="00036830" w:rsidRPr="0057141C" w:rsidRDefault="00036830" w:rsidP="00770876">
            <w:pPr>
              <w:snapToGrid w:val="0"/>
              <w:rPr>
                <w:rFonts w:ascii="Arial" w:hAnsi="Arial" w:cs="Arial"/>
              </w:rPr>
            </w:pPr>
          </w:p>
        </w:tc>
      </w:tr>
      <w:tr w:rsidR="00036830" w:rsidRPr="0057141C" w14:paraId="49AECFC1" w14:textId="77777777" w:rsidTr="00036830">
        <w:trPr>
          <w:trHeight w:val="276"/>
        </w:trPr>
        <w:tc>
          <w:tcPr>
            <w:tcW w:w="9645" w:type="dxa"/>
            <w:tcBorders>
              <w:top w:val="single" w:sz="4" w:space="0" w:color="000000"/>
              <w:left w:val="single" w:sz="4" w:space="0" w:color="000000"/>
              <w:bottom w:val="single" w:sz="4" w:space="0" w:color="000000"/>
            </w:tcBorders>
            <w:shd w:val="clear" w:color="auto" w:fill="auto"/>
          </w:tcPr>
          <w:p w14:paraId="10C4005C" w14:textId="2E05C2A4" w:rsidR="00036830" w:rsidRPr="0057141C" w:rsidRDefault="00036830" w:rsidP="00770876">
            <w:pPr>
              <w:snapToGrid w:val="0"/>
              <w:jc w:val="both"/>
            </w:pPr>
            <w:r w:rsidRPr="0057141C">
              <w:rPr>
                <w:rFonts w:ascii="Arial" w:hAnsi="Arial" w:cs="Arial"/>
                <w:sz w:val="20"/>
                <w:szCs w:val="20"/>
              </w:rPr>
              <w:t xml:space="preserve">1. Les actions de formation professionnelle visées ici doivent être en lien avec l’activité radiophonique et avoir été suivies par les salariés de l’association en </w:t>
            </w:r>
            <w:r>
              <w:rPr>
                <w:rFonts w:ascii="Arial" w:hAnsi="Arial" w:cs="Arial"/>
                <w:sz w:val="20"/>
                <w:szCs w:val="20"/>
              </w:rPr>
              <w:t>202</w:t>
            </w:r>
            <w:r w:rsidR="000A6CB7">
              <w:rPr>
                <w:rFonts w:ascii="Arial" w:hAnsi="Arial" w:cs="Arial"/>
                <w:sz w:val="20"/>
                <w:szCs w:val="20"/>
              </w:rPr>
              <w:t>5</w:t>
            </w:r>
            <w:r w:rsidRPr="0057141C">
              <w:rPr>
                <w:rFonts w:ascii="Arial" w:hAnsi="Arial" w:cs="Arial"/>
                <w:sz w:val="20"/>
                <w:szCs w:val="20"/>
              </w:rPr>
              <w:t xml:space="preserve"> (celles suivies par les bénévoles ne sont pas prises en compte dans ce critère). </w:t>
            </w:r>
          </w:p>
          <w:p w14:paraId="4A4E782D" w14:textId="77777777" w:rsidR="00036830" w:rsidRPr="0057141C" w:rsidRDefault="00036830" w:rsidP="00770876">
            <w:pPr>
              <w:jc w:val="both"/>
            </w:pPr>
            <w:r w:rsidRPr="0057141C">
              <w:rPr>
                <w:rFonts w:ascii="Arial" w:hAnsi="Arial" w:cs="Arial"/>
                <w:sz w:val="20"/>
                <w:szCs w:val="20"/>
              </w:rPr>
              <w:t>L’accueil de stagiaires par la radio n’entre pas dans les actions de formation professionnelle mais pourra être rattaché aux actions en matière éducative et culturelle.</w:t>
            </w:r>
          </w:p>
          <w:p w14:paraId="3F653D60" w14:textId="77777777" w:rsidR="00036830" w:rsidRPr="0057141C" w:rsidRDefault="00036830" w:rsidP="00770876">
            <w:pPr>
              <w:jc w:val="both"/>
            </w:pPr>
            <w:r w:rsidRPr="0057141C">
              <w:rPr>
                <w:rFonts w:ascii="Arial" w:hAnsi="Arial" w:cs="Arial"/>
                <w:sz w:val="20"/>
                <w:szCs w:val="20"/>
              </w:rPr>
              <w:t>Dans cette rubrique, vous devez notamment mentionner le nom des salariés concernés et le nombre d’heures de formation suivies. Seules les formations pour lesquelles des pièces justificatives probantes sont fournies pourront être prises en compte.</w:t>
            </w:r>
          </w:p>
          <w:p w14:paraId="29F05C5A" w14:textId="77777777" w:rsidR="00036830" w:rsidRPr="0057141C" w:rsidRDefault="00036830" w:rsidP="00770876">
            <w:pPr>
              <w:jc w:val="both"/>
              <w:rPr>
                <w:rFonts w:ascii="Arial" w:hAnsi="Arial" w:cs="Arial"/>
                <w:sz w:val="20"/>
                <w:szCs w:val="20"/>
              </w:rPr>
            </w:pPr>
          </w:p>
          <w:p w14:paraId="05139F52" w14:textId="77777777" w:rsidR="00036830" w:rsidRPr="0057141C" w:rsidRDefault="00036830" w:rsidP="00770876">
            <w:pPr>
              <w:jc w:val="both"/>
            </w:pPr>
            <w:r w:rsidRPr="0057141C">
              <w:rPr>
                <w:rFonts w:ascii="Arial" w:hAnsi="Arial" w:cs="Arial"/>
                <w:sz w:val="20"/>
                <w:szCs w:val="20"/>
                <w:u w:val="single"/>
              </w:rPr>
              <w:t>Exemples de pièces justificatives</w:t>
            </w:r>
            <w:r w:rsidRPr="0057141C">
              <w:rPr>
                <w:rFonts w:ascii="Arial" w:hAnsi="Arial" w:cs="Arial"/>
                <w:sz w:val="20"/>
                <w:szCs w:val="20"/>
              </w:rPr>
              <w:t> : document permettant d’attester que la formation a bien été suivie et d’établir clairement le bénéficiaire de la formation, le nombre d’heures concernées, le nom de l’organisme ayant dispensé la formation, son numéro de déclaration en Préfecture et l’intitulé de cette formation. Les documents déclaratifs émanant de la radio elle-même sont insuffisants.</w:t>
            </w:r>
          </w:p>
          <w:p w14:paraId="5CD3D039" w14:textId="77777777" w:rsidR="00036830" w:rsidRPr="0057141C" w:rsidRDefault="00036830" w:rsidP="00770876">
            <w:pPr>
              <w:jc w:val="both"/>
              <w:rPr>
                <w:rFonts w:ascii="Arial" w:hAnsi="Arial" w:cs="Arial"/>
                <w:sz w:val="20"/>
                <w:szCs w:val="20"/>
              </w:rPr>
            </w:pPr>
          </w:p>
          <w:p w14:paraId="44E806D4" w14:textId="77777777" w:rsidR="00036830" w:rsidRPr="0057141C" w:rsidRDefault="00036830" w:rsidP="00770876">
            <w:pPr>
              <w:jc w:val="both"/>
            </w:pPr>
            <w:r w:rsidRPr="0057141C">
              <w:rPr>
                <w:rFonts w:ascii="Arial" w:hAnsi="Arial" w:cs="Arial"/>
                <w:sz w:val="20"/>
                <w:szCs w:val="20"/>
              </w:rPr>
              <w:t>2. Les actions en faveur de la consolidation des emplois</w:t>
            </w:r>
          </w:p>
          <w:p w14:paraId="145AD0FB" w14:textId="77777777" w:rsidR="00036830" w:rsidRPr="0057141C" w:rsidRDefault="00036830" w:rsidP="00770876">
            <w:pPr>
              <w:jc w:val="both"/>
              <w:rPr>
                <w:rFonts w:ascii="Arial" w:hAnsi="Arial" w:cs="Arial"/>
                <w:sz w:val="20"/>
                <w:szCs w:val="20"/>
              </w:rPr>
            </w:pPr>
          </w:p>
          <w:p w14:paraId="7B0FD81D" w14:textId="77777777" w:rsidR="00036830" w:rsidRPr="0057141C" w:rsidRDefault="00036830" w:rsidP="00770876">
            <w:pPr>
              <w:jc w:val="both"/>
            </w:pPr>
            <w:r w:rsidRPr="0057141C">
              <w:rPr>
                <w:rFonts w:ascii="Arial" w:hAnsi="Arial" w:cs="Arial"/>
                <w:sz w:val="20"/>
                <w:szCs w:val="20"/>
              </w:rPr>
              <w:t>La Fiche EMPLOI.</w:t>
            </w:r>
          </w:p>
          <w:p w14:paraId="29E2D3D0" w14:textId="224497DA" w:rsidR="00036830" w:rsidRPr="0057141C" w:rsidRDefault="00036830" w:rsidP="00770876">
            <w:pPr>
              <w:snapToGrid w:val="0"/>
              <w:jc w:val="both"/>
            </w:pPr>
            <w:r w:rsidRPr="0057141C">
              <w:rPr>
                <w:rFonts w:ascii="Arial" w:hAnsi="Arial" w:cs="Arial"/>
                <w:sz w:val="20"/>
                <w:szCs w:val="20"/>
              </w:rPr>
              <w:t xml:space="preserve">Vous pouvez par exemple présenter les changements intervenus en termes d’emploi en </w:t>
            </w:r>
            <w:r>
              <w:rPr>
                <w:rFonts w:ascii="Arial" w:hAnsi="Arial" w:cs="Arial"/>
                <w:sz w:val="20"/>
                <w:szCs w:val="20"/>
              </w:rPr>
              <w:t>202</w:t>
            </w:r>
            <w:r w:rsidR="000A6CB7">
              <w:rPr>
                <w:rFonts w:ascii="Arial" w:hAnsi="Arial" w:cs="Arial"/>
                <w:sz w:val="20"/>
                <w:szCs w:val="20"/>
              </w:rPr>
              <w:t>5</w:t>
            </w:r>
            <w:r w:rsidRPr="0057141C">
              <w:rPr>
                <w:rFonts w:ascii="Arial" w:hAnsi="Arial" w:cs="Arial"/>
                <w:sz w:val="20"/>
                <w:szCs w:val="20"/>
              </w:rPr>
              <w:t>.</w:t>
            </w:r>
          </w:p>
          <w:p w14:paraId="7DE48F07" w14:textId="77777777" w:rsidR="00036830" w:rsidRPr="0057141C" w:rsidRDefault="00036830" w:rsidP="00770876">
            <w:pPr>
              <w:jc w:val="both"/>
              <w:rPr>
                <w:rFonts w:ascii="Arial" w:hAnsi="Arial" w:cs="Arial"/>
                <w:sz w:val="20"/>
                <w:szCs w:val="20"/>
                <w:u w:val="single"/>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Pr>
          <w:p w14:paraId="444FEFC9" w14:textId="77777777" w:rsidR="00036830" w:rsidRPr="0057141C" w:rsidRDefault="00036830" w:rsidP="00770876">
            <w:pPr>
              <w:snapToGrid w:val="0"/>
              <w:rPr>
                <w:rFonts w:ascii="Arial" w:hAnsi="Arial" w:cs="Arial"/>
                <w:sz w:val="20"/>
                <w:szCs w:val="20"/>
                <w:u w:val="single"/>
              </w:rPr>
            </w:pPr>
          </w:p>
        </w:tc>
      </w:tr>
      <w:tr w:rsidR="00036830" w:rsidRPr="0057141C" w14:paraId="57AF6171" w14:textId="77777777" w:rsidTr="00036830">
        <w:trPr>
          <w:trHeight w:val="276"/>
        </w:trPr>
        <w:tc>
          <w:tcPr>
            <w:tcW w:w="9645" w:type="dxa"/>
            <w:tcBorders>
              <w:top w:val="single" w:sz="4" w:space="0" w:color="000000"/>
              <w:left w:val="single" w:sz="4" w:space="0" w:color="000000"/>
              <w:bottom w:val="single" w:sz="4" w:space="0" w:color="000000"/>
            </w:tcBorders>
            <w:shd w:val="clear" w:color="auto" w:fill="auto"/>
          </w:tcPr>
          <w:p w14:paraId="526501DE" w14:textId="77777777" w:rsidR="00036830" w:rsidRPr="0057141C" w:rsidRDefault="00036830" w:rsidP="00770876">
            <w:pPr>
              <w:snapToGrid w:val="0"/>
              <w:jc w:val="both"/>
            </w:pPr>
            <w:r w:rsidRPr="0057141C">
              <w:rPr>
                <w:rFonts w:ascii="Arial" w:hAnsi="Arial" w:cs="Arial"/>
              </w:rPr>
              <w:t xml:space="preserve">3. Participation à des actions collectives </w:t>
            </w:r>
            <w:proofErr w:type="gramStart"/>
            <w:r w:rsidRPr="0057141C">
              <w:rPr>
                <w:rFonts w:ascii="Arial" w:hAnsi="Arial" w:cs="Arial"/>
              </w:rPr>
              <w:t>en matières de</w:t>
            </w:r>
            <w:proofErr w:type="gramEnd"/>
            <w:r w:rsidRPr="0057141C">
              <w:rPr>
                <w:rFonts w:ascii="Arial" w:hAnsi="Arial" w:cs="Arial"/>
              </w:rPr>
              <w:t xml:space="preserve"> programmes (Actions menées en commun avec d'autres radios : échanges, production de programmes)</w:t>
            </w:r>
          </w:p>
        </w:tc>
        <w:tc>
          <w:tcPr>
            <w:tcW w:w="987" w:type="dxa"/>
            <w:tcBorders>
              <w:top w:val="single" w:sz="4" w:space="0" w:color="000000"/>
              <w:left w:val="single" w:sz="4" w:space="0" w:color="000000"/>
              <w:bottom w:val="single" w:sz="4" w:space="0" w:color="000000"/>
              <w:right w:val="single" w:sz="4" w:space="0" w:color="000000"/>
            </w:tcBorders>
            <w:shd w:val="clear" w:color="auto" w:fill="auto"/>
          </w:tcPr>
          <w:p w14:paraId="08058AED" w14:textId="77777777" w:rsidR="00036830" w:rsidRPr="0057141C" w:rsidRDefault="00036830" w:rsidP="00770876">
            <w:pPr>
              <w:snapToGrid w:val="0"/>
              <w:rPr>
                <w:rFonts w:ascii="Arial" w:hAnsi="Arial" w:cs="Arial"/>
              </w:rPr>
            </w:pPr>
          </w:p>
        </w:tc>
      </w:tr>
      <w:tr w:rsidR="00036830" w:rsidRPr="0057141C" w14:paraId="13E21B0E" w14:textId="77777777" w:rsidTr="00036830">
        <w:trPr>
          <w:trHeight w:val="276"/>
        </w:trPr>
        <w:tc>
          <w:tcPr>
            <w:tcW w:w="9645" w:type="dxa"/>
            <w:tcBorders>
              <w:top w:val="single" w:sz="4" w:space="0" w:color="000000"/>
              <w:left w:val="single" w:sz="4" w:space="0" w:color="000000"/>
              <w:bottom w:val="single" w:sz="4" w:space="0" w:color="000000"/>
            </w:tcBorders>
            <w:shd w:val="clear" w:color="auto" w:fill="auto"/>
          </w:tcPr>
          <w:p w14:paraId="7E3A007E" w14:textId="77777777" w:rsidR="00036830" w:rsidRPr="0057141C" w:rsidRDefault="00036830" w:rsidP="00770876">
            <w:pPr>
              <w:snapToGrid w:val="0"/>
              <w:jc w:val="both"/>
              <w:rPr>
                <w:rFonts w:ascii="Arial" w:hAnsi="Arial" w:cs="Arial"/>
                <w:sz w:val="20"/>
                <w:szCs w:val="20"/>
              </w:rPr>
            </w:pPr>
          </w:p>
          <w:p w14:paraId="1231D6D1" w14:textId="77777777" w:rsidR="00036830" w:rsidRPr="0057141C" w:rsidRDefault="00036830" w:rsidP="00770876">
            <w:pPr>
              <w:snapToGrid w:val="0"/>
              <w:jc w:val="both"/>
            </w:pPr>
            <w:r w:rsidRPr="0057141C">
              <w:rPr>
                <w:rFonts w:ascii="Arial" w:hAnsi="Arial" w:cs="Arial"/>
                <w:sz w:val="20"/>
                <w:szCs w:val="20"/>
                <w:u w:val="single"/>
              </w:rPr>
              <w:t xml:space="preserve">Exemples de pièces justificatives : </w:t>
            </w:r>
            <w:r w:rsidRPr="0057141C">
              <w:rPr>
                <w:rFonts w:ascii="Arial" w:hAnsi="Arial" w:cs="Arial"/>
                <w:sz w:val="20"/>
                <w:szCs w:val="20"/>
              </w:rPr>
              <w:t>toute attestation permettant d’établir la nature de la collaboration (par exemple : la fourniture d'émissions issues de la grille des programmes à une autre radio, échanges et coproductions, couverture commune d’un festival …), le nombre d’émissions concernées, leur durée, leur fréquence, les moyens humains et techniques mis en œuvre. Les attestations ne doivent pas émaner de la seule radio demanderesse.</w:t>
            </w:r>
          </w:p>
          <w:p w14:paraId="1D0AB8EA" w14:textId="77777777" w:rsidR="00036830" w:rsidRPr="0057141C" w:rsidRDefault="00036830" w:rsidP="00770876">
            <w:pPr>
              <w:jc w:val="both"/>
              <w:rPr>
                <w:rFonts w:ascii="Arial" w:hAnsi="Arial" w:cs="Arial"/>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tcPr>
          <w:p w14:paraId="3F64AA32" w14:textId="77777777" w:rsidR="00036830" w:rsidRPr="0057141C" w:rsidRDefault="00036830" w:rsidP="00770876">
            <w:pPr>
              <w:snapToGrid w:val="0"/>
              <w:rPr>
                <w:rFonts w:ascii="Arial" w:hAnsi="Arial" w:cs="Arial"/>
              </w:rPr>
            </w:pPr>
          </w:p>
        </w:tc>
      </w:tr>
      <w:tr w:rsidR="00036830" w:rsidRPr="0057141C" w14:paraId="06E7E876" w14:textId="77777777" w:rsidTr="00036830">
        <w:trPr>
          <w:trHeight w:val="276"/>
        </w:trPr>
        <w:tc>
          <w:tcPr>
            <w:tcW w:w="9645" w:type="dxa"/>
            <w:tcBorders>
              <w:top w:val="single" w:sz="4" w:space="0" w:color="000000"/>
              <w:left w:val="single" w:sz="4" w:space="0" w:color="000000"/>
              <w:bottom w:val="single" w:sz="4" w:space="0" w:color="000000"/>
            </w:tcBorders>
            <w:shd w:val="clear" w:color="auto" w:fill="auto"/>
          </w:tcPr>
          <w:p w14:paraId="6434A839" w14:textId="77777777" w:rsidR="00036830" w:rsidRPr="0057141C" w:rsidRDefault="00036830" w:rsidP="00770876">
            <w:pPr>
              <w:snapToGrid w:val="0"/>
              <w:jc w:val="both"/>
            </w:pPr>
            <w:r w:rsidRPr="0057141C">
              <w:rPr>
                <w:rFonts w:ascii="Arial" w:hAnsi="Arial" w:cs="Arial"/>
              </w:rPr>
              <w:t>4. Part d’émissions produites par le service considéré au sein de la grille de programme</w:t>
            </w:r>
          </w:p>
        </w:tc>
        <w:tc>
          <w:tcPr>
            <w:tcW w:w="987" w:type="dxa"/>
            <w:tcBorders>
              <w:top w:val="single" w:sz="4" w:space="0" w:color="000000"/>
              <w:left w:val="single" w:sz="4" w:space="0" w:color="000000"/>
              <w:bottom w:val="single" w:sz="4" w:space="0" w:color="000000"/>
              <w:right w:val="single" w:sz="4" w:space="0" w:color="000000"/>
            </w:tcBorders>
            <w:shd w:val="clear" w:color="auto" w:fill="auto"/>
          </w:tcPr>
          <w:p w14:paraId="53267F21" w14:textId="77777777" w:rsidR="00036830" w:rsidRPr="0057141C" w:rsidRDefault="00036830" w:rsidP="00770876">
            <w:pPr>
              <w:snapToGrid w:val="0"/>
              <w:rPr>
                <w:rFonts w:ascii="Arial" w:hAnsi="Arial" w:cs="Arial"/>
              </w:rPr>
            </w:pPr>
          </w:p>
        </w:tc>
      </w:tr>
      <w:tr w:rsidR="00036830" w:rsidRPr="0057141C" w14:paraId="70C5CDD1" w14:textId="77777777" w:rsidTr="00036830">
        <w:trPr>
          <w:trHeight w:val="1445"/>
        </w:trPr>
        <w:tc>
          <w:tcPr>
            <w:tcW w:w="9645" w:type="dxa"/>
            <w:tcBorders>
              <w:left w:val="single" w:sz="4" w:space="0" w:color="000000"/>
              <w:bottom w:val="single" w:sz="4" w:space="0" w:color="000000"/>
            </w:tcBorders>
            <w:shd w:val="clear" w:color="auto" w:fill="auto"/>
          </w:tcPr>
          <w:p w14:paraId="09CDB7AF" w14:textId="77777777" w:rsidR="00036830" w:rsidRPr="0057141C" w:rsidRDefault="00036830" w:rsidP="00770876">
            <w:pPr>
              <w:snapToGrid w:val="0"/>
              <w:rPr>
                <w:rFonts w:ascii="Arial" w:hAnsi="Arial" w:cs="Arial"/>
              </w:rPr>
            </w:pPr>
          </w:p>
          <w:p w14:paraId="340C6C9F" w14:textId="77777777" w:rsidR="00036830" w:rsidRPr="0057141C" w:rsidRDefault="00036830" w:rsidP="00770876">
            <w:pPr>
              <w:jc w:val="both"/>
            </w:pPr>
            <w:r w:rsidRPr="0057141C">
              <w:rPr>
                <w:rFonts w:ascii="Arial" w:hAnsi="Arial" w:cs="Arial"/>
                <w:sz w:val="20"/>
                <w:szCs w:val="20"/>
              </w:rPr>
              <w:t>Vous pourrez mentionner ici tout renseignement permettant à la commission d’apprécier la part des émissions que vous produisez, par exemple si vous êtes dans le cas d’une fréquence partagée.</w:t>
            </w:r>
          </w:p>
          <w:p w14:paraId="5BAFE481" w14:textId="77777777" w:rsidR="00036830" w:rsidRPr="0057141C" w:rsidRDefault="00036830" w:rsidP="00770876">
            <w:pPr>
              <w:jc w:val="both"/>
            </w:pPr>
            <w:r w:rsidRPr="0057141C">
              <w:rPr>
                <w:rFonts w:ascii="Arial" w:hAnsi="Arial" w:cs="Arial"/>
                <w:sz w:val="20"/>
                <w:szCs w:val="20"/>
              </w:rPr>
              <w:t>Le tableau sur l’action radiophonique de la fiche n°1 et la grille de programme servent notamment pour l’appréciation de ce critère.</w:t>
            </w:r>
          </w:p>
          <w:p w14:paraId="05DE136A" w14:textId="77777777" w:rsidR="00036830" w:rsidRPr="0057141C" w:rsidRDefault="00036830" w:rsidP="00770876">
            <w:pPr>
              <w:snapToGrid w:val="0"/>
            </w:pPr>
          </w:p>
        </w:tc>
        <w:tc>
          <w:tcPr>
            <w:tcW w:w="987" w:type="dxa"/>
            <w:tcBorders>
              <w:left w:val="single" w:sz="4" w:space="0" w:color="000000"/>
              <w:bottom w:val="single" w:sz="4" w:space="0" w:color="000000"/>
              <w:right w:val="single" w:sz="4" w:space="0" w:color="000000"/>
            </w:tcBorders>
            <w:shd w:val="clear" w:color="auto" w:fill="auto"/>
          </w:tcPr>
          <w:p w14:paraId="339B8839" w14:textId="77777777" w:rsidR="00036830" w:rsidRPr="0057141C" w:rsidRDefault="00036830" w:rsidP="00770876">
            <w:pPr>
              <w:snapToGrid w:val="0"/>
              <w:rPr>
                <w:rFonts w:ascii="Arial" w:hAnsi="Arial" w:cs="Arial"/>
              </w:rPr>
            </w:pPr>
          </w:p>
        </w:tc>
      </w:tr>
    </w:tbl>
    <w:p w14:paraId="6F75C655" w14:textId="77777777" w:rsidR="00036830" w:rsidRPr="0057141C" w:rsidRDefault="00036830" w:rsidP="00036830">
      <w:pPr>
        <w:jc w:val="center"/>
        <w:rPr>
          <w:rFonts w:ascii="Arial" w:hAnsi="Arial" w:cs="Arial"/>
          <w:b/>
          <w:sz w:val="28"/>
          <w:szCs w:val="28"/>
        </w:rPr>
      </w:pPr>
    </w:p>
    <w:p w14:paraId="14468B04" w14:textId="77777777" w:rsidR="00036830" w:rsidRPr="0057141C" w:rsidRDefault="00036830" w:rsidP="00036830">
      <w:pPr>
        <w:jc w:val="center"/>
        <w:rPr>
          <w:rFonts w:ascii="Arial" w:hAnsi="Arial" w:cs="Arial"/>
          <w:b/>
          <w:sz w:val="28"/>
          <w:szCs w:val="28"/>
        </w:rPr>
      </w:pPr>
    </w:p>
    <w:p w14:paraId="714FCDB9" w14:textId="77777777" w:rsidR="00036830" w:rsidRPr="0057141C" w:rsidRDefault="00036830" w:rsidP="00036830">
      <w:pPr>
        <w:jc w:val="center"/>
        <w:rPr>
          <w:rFonts w:ascii="Arial" w:hAnsi="Arial" w:cs="Arial"/>
          <w:b/>
          <w:sz w:val="28"/>
          <w:szCs w:val="28"/>
        </w:rPr>
      </w:pPr>
    </w:p>
    <w:p w14:paraId="1D943808" w14:textId="77777777" w:rsidR="003B1CFB" w:rsidRPr="00036830" w:rsidRDefault="003B1CFB" w:rsidP="00036830"/>
    <w:sectPr w:rsidR="003B1CFB" w:rsidRPr="00036830" w:rsidSect="005A3DDB">
      <w:footerReference w:type="default" r:id="rId8"/>
      <w:pgSz w:w="11906" w:h="16838"/>
      <w:pgMar w:top="709"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150070" w14:textId="77777777" w:rsidR="002B62A6" w:rsidRDefault="002B62A6" w:rsidP="00036830">
      <w:r>
        <w:separator/>
      </w:r>
    </w:p>
  </w:endnote>
  <w:endnote w:type="continuationSeparator" w:id="0">
    <w:p w14:paraId="309F9E12" w14:textId="77777777" w:rsidR="002B62A6" w:rsidRDefault="002B62A6" w:rsidP="00036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00"/>
    <w:family w:val="swiss"/>
    <w:pitch w:val="variable"/>
    <w:sig w:usb0="E4002EFF" w:usb1="C2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D2179E" w14:textId="77777777" w:rsidR="00036830" w:rsidRDefault="00036830">
    <w:pPr>
      <w:pStyle w:val="Pieddepage"/>
    </w:pPr>
    <w:r>
      <w:rPr>
        <w:noProof/>
        <w:lang w:eastAsia="fr-FR" w:bidi="ar-SA"/>
      </w:rPr>
      <mc:AlternateContent>
        <mc:Choice Requires="wps">
          <w:drawing>
            <wp:anchor distT="0" distB="0" distL="114300" distR="114300" simplePos="0" relativeHeight="251659264" behindDoc="0" locked="0" layoutInCell="0" allowOverlap="1" wp14:anchorId="69B847A4" wp14:editId="5DA15424">
              <wp:simplePos x="0" y="0"/>
              <wp:positionH relativeFrom="page">
                <wp:posOffset>0</wp:posOffset>
              </wp:positionH>
              <wp:positionV relativeFrom="page">
                <wp:posOffset>10227945</wp:posOffset>
              </wp:positionV>
              <wp:extent cx="7560310" cy="273050"/>
              <wp:effectExtent l="0" t="0" r="0" b="12700"/>
              <wp:wrapNone/>
              <wp:docPr id="1" name="MSIPCMc5b44ee2aa9a68cfa3f968d0" descr="{&quot;HashCode&quot;:276409400,&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125C2B2" w14:textId="77777777" w:rsidR="00036830" w:rsidRPr="00036830" w:rsidRDefault="00036830" w:rsidP="00036830">
                          <w:pPr>
                            <w:jc w:val="center"/>
                            <w:rPr>
                              <w:rFonts w:ascii="Calibri" w:hAnsi="Calibri" w:cs="Calibri"/>
                              <w:color w:val="008000"/>
                            </w:rPr>
                          </w:pPr>
                          <w:r w:rsidRPr="00036830">
                            <w:rPr>
                              <w:rFonts w:ascii="Calibri" w:hAnsi="Calibri" w:cs="Calibri"/>
                              <w:color w:val="008000"/>
                            </w:rPr>
                            <w:t>C1 Données Internes</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c5b44ee2aa9a68cfa3f968d0" o:spid="_x0000_s1026" type="#_x0000_t202" alt="{&quot;HashCode&quot;:276409400,&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" o:allowincell="f" filled="f" stroked="f" strokeweight=".5pt">
              <v:fill o:detectmouseclick="t"/>
              <v:textbox inset=",0,,0">
                <w:txbxContent>
                  <w:p w:rsidR="00036830" w:rsidRPr="00036830" w:rsidRDefault="00036830" w:rsidP="00036830">
                    <w:pPr>
                      <w:jc w:val="center"/>
                      <w:rPr>
                        <w:rFonts w:ascii="Calibri" w:hAnsi="Calibri" w:cs="Calibri"/>
                        <w:color w:val="008000"/>
                      </w:rPr>
                    </w:pPr>
                    <w:r w:rsidRPr="00036830">
                      <w:rPr>
                        <w:rFonts w:ascii="Calibri" w:hAnsi="Calibri" w:cs="Calibri"/>
                        <w:color w:val="008000"/>
                      </w:rPr>
                      <w:t>C1 Données Internes</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5ABF24" w14:textId="77777777" w:rsidR="002B62A6" w:rsidRDefault="002B62A6" w:rsidP="00036830">
      <w:r>
        <w:separator/>
      </w:r>
    </w:p>
  </w:footnote>
  <w:footnote w:type="continuationSeparator" w:id="0">
    <w:p w14:paraId="067583FA" w14:textId="77777777" w:rsidR="002B62A6" w:rsidRDefault="002B62A6" w:rsidP="000368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3"/>
    <w:lvl w:ilvl="0">
      <w:start w:val="1"/>
      <w:numFmt w:val="none"/>
      <w:pStyle w:val="Titre2"/>
      <w:suff w:val="nothing"/>
      <w:lvlText w:val=""/>
      <w:lvlJc w:val="left"/>
      <w:pPr>
        <w:tabs>
          <w:tab w:val="num" w:pos="0"/>
        </w:tabs>
        <w:ind w:left="432" w:hanging="432"/>
      </w:pPr>
      <w:rPr>
        <w:rFonts w:ascii="Arial" w:eastAsia="Arial" w:hAnsi="Arial" w:cs="Arial"/>
        <w:b/>
        <w:bCs/>
        <w:kern w:val="2"/>
        <w:sz w:val="24"/>
        <w:szCs w:val="24"/>
        <w:lang w:val="fr-FR" w:eastAsia="zh-CN" w:bidi="hi-IN"/>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multilevel"/>
    <w:tmpl w:val="00000004"/>
    <w:name w:val="WW8Num4"/>
    <w:lvl w:ilvl="0">
      <w:start w:val="1"/>
      <w:numFmt w:val="none"/>
      <w:pStyle w:val="Titre6"/>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cs="Symbol"/>
        <w:sz w:val="20"/>
      </w:rPr>
    </w:lvl>
    <w:lvl w:ilvl="1">
      <w:start w:val="1"/>
      <w:numFmt w:val="bullet"/>
      <w:lvlText w:val=""/>
      <w:lvlJc w:val="left"/>
      <w:pPr>
        <w:tabs>
          <w:tab w:val="num" w:pos="1080"/>
        </w:tabs>
        <w:ind w:left="1080" w:hanging="360"/>
      </w:pPr>
      <w:rPr>
        <w:rFonts w:ascii="Symbol" w:hAnsi="Symbol" w:cs="Symbol"/>
        <w:sz w:val="20"/>
      </w:rPr>
    </w:lvl>
    <w:lvl w:ilvl="2">
      <w:start w:val="1"/>
      <w:numFmt w:val="bullet"/>
      <w:lvlText w:val=""/>
      <w:lvlJc w:val="left"/>
      <w:pPr>
        <w:tabs>
          <w:tab w:val="num" w:pos="1440"/>
        </w:tabs>
        <w:ind w:left="1440" w:hanging="360"/>
      </w:pPr>
      <w:rPr>
        <w:rFonts w:ascii="Symbol" w:hAnsi="Symbol" w:cs="Symbol"/>
        <w:sz w:val="20"/>
      </w:rPr>
    </w:lvl>
    <w:lvl w:ilvl="3">
      <w:start w:val="1"/>
      <w:numFmt w:val="bullet"/>
      <w:lvlText w:val=""/>
      <w:lvlJc w:val="left"/>
      <w:pPr>
        <w:tabs>
          <w:tab w:val="num" w:pos="1800"/>
        </w:tabs>
        <w:ind w:left="1800" w:hanging="360"/>
      </w:pPr>
      <w:rPr>
        <w:rFonts w:ascii="Symbol" w:hAnsi="Symbol" w:cs="Symbol"/>
        <w:sz w:val="20"/>
      </w:rPr>
    </w:lvl>
    <w:lvl w:ilvl="4">
      <w:start w:val="1"/>
      <w:numFmt w:val="bullet"/>
      <w:lvlText w:val=""/>
      <w:lvlJc w:val="left"/>
      <w:pPr>
        <w:tabs>
          <w:tab w:val="num" w:pos="2160"/>
        </w:tabs>
        <w:ind w:left="2160" w:hanging="360"/>
      </w:pPr>
      <w:rPr>
        <w:rFonts w:ascii="Symbol" w:hAnsi="Symbol" w:cs="Symbol"/>
        <w:sz w:val="20"/>
      </w:rPr>
    </w:lvl>
    <w:lvl w:ilvl="5">
      <w:start w:val="1"/>
      <w:numFmt w:val="bullet"/>
      <w:lvlText w:val=""/>
      <w:lvlJc w:val="left"/>
      <w:pPr>
        <w:tabs>
          <w:tab w:val="num" w:pos="2520"/>
        </w:tabs>
        <w:ind w:left="2520" w:hanging="360"/>
      </w:pPr>
      <w:rPr>
        <w:rFonts w:ascii="Symbol" w:hAnsi="Symbol" w:cs="Symbol"/>
        <w:sz w:val="20"/>
      </w:rPr>
    </w:lvl>
    <w:lvl w:ilvl="6">
      <w:start w:val="1"/>
      <w:numFmt w:val="bullet"/>
      <w:lvlText w:val=""/>
      <w:lvlJc w:val="left"/>
      <w:pPr>
        <w:tabs>
          <w:tab w:val="num" w:pos="2880"/>
        </w:tabs>
        <w:ind w:left="2880" w:hanging="360"/>
      </w:pPr>
      <w:rPr>
        <w:rFonts w:ascii="Symbol" w:hAnsi="Symbol" w:cs="Symbol"/>
        <w:sz w:val="20"/>
      </w:rPr>
    </w:lvl>
    <w:lvl w:ilvl="7">
      <w:start w:val="1"/>
      <w:numFmt w:val="bullet"/>
      <w:lvlText w:val=""/>
      <w:lvlJc w:val="left"/>
      <w:pPr>
        <w:tabs>
          <w:tab w:val="num" w:pos="3240"/>
        </w:tabs>
        <w:ind w:left="3240" w:hanging="360"/>
      </w:pPr>
      <w:rPr>
        <w:rFonts w:ascii="Symbol" w:hAnsi="Symbol" w:cs="Symbol"/>
        <w:sz w:val="20"/>
      </w:rPr>
    </w:lvl>
    <w:lvl w:ilvl="8">
      <w:start w:val="1"/>
      <w:numFmt w:val="bullet"/>
      <w:lvlText w:val=""/>
      <w:lvlJc w:val="left"/>
      <w:pPr>
        <w:tabs>
          <w:tab w:val="num" w:pos="3600"/>
        </w:tabs>
        <w:ind w:left="3600" w:hanging="360"/>
      </w:pPr>
      <w:rPr>
        <w:rFonts w:ascii="Symbol" w:hAnsi="Symbol" w:cs="Symbol"/>
        <w:sz w:val="20"/>
      </w:rPr>
    </w:lvl>
  </w:abstractNum>
  <w:abstractNum w:abstractNumId="3"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sz w:val="20"/>
        <w:szCs w:val="20"/>
      </w:rPr>
    </w:lvl>
    <w:lvl w:ilvl="1">
      <w:start w:val="1"/>
      <w:numFmt w:val="bullet"/>
      <w:lvlText w:val=""/>
      <w:lvlJc w:val="left"/>
      <w:pPr>
        <w:tabs>
          <w:tab w:val="num" w:pos="1080"/>
        </w:tabs>
        <w:ind w:left="1080" w:hanging="360"/>
      </w:pPr>
      <w:rPr>
        <w:rFonts w:ascii="Symbol" w:hAnsi="Symbol" w:cs="OpenSymbol"/>
        <w:sz w:val="20"/>
        <w:szCs w:val="20"/>
      </w:rPr>
    </w:lvl>
    <w:lvl w:ilvl="2">
      <w:start w:val="1"/>
      <w:numFmt w:val="bullet"/>
      <w:lvlText w:val=""/>
      <w:lvlJc w:val="left"/>
      <w:pPr>
        <w:tabs>
          <w:tab w:val="num" w:pos="1440"/>
        </w:tabs>
        <w:ind w:left="1440" w:hanging="360"/>
      </w:pPr>
      <w:rPr>
        <w:rFonts w:ascii="Symbol" w:hAnsi="Symbol" w:cs="OpenSymbol"/>
        <w:sz w:val="20"/>
        <w:szCs w:val="20"/>
      </w:rPr>
    </w:lvl>
    <w:lvl w:ilvl="3">
      <w:start w:val="1"/>
      <w:numFmt w:val="bullet"/>
      <w:lvlText w:val=""/>
      <w:lvlJc w:val="left"/>
      <w:pPr>
        <w:tabs>
          <w:tab w:val="num" w:pos="1800"/>
        </w:tabs>
        <w:ind w:left="1800" w:hanging="360"/>
      </w:pPr>
      <w:rPr>
        <w:rFonts w:ascii="Symbol" w:hAnsi="Symbol" w:cs="OpenSymbol"/>
        <w:sz w:val="20"/>
        <w:szCs w:val="20"/>
      </w:rPr>
    </w:lvl>
    <w:lvl w:ilvl="4">
      <w:start w:val="1"/>
      <w:numFmt w:val="bullet"/>
      <w:lvlText w:val=""/>
      <w:lvlJc w:val="left"/>
      <w:pPr>
        <w:tabs>
          <w:tab w:val="num" w:pos="2160"/>
        </w:tabs>
        <w:ind w:left="2160" w:hanging="360"/>
      </w:pPr>
      <w:rPr>
        <w:rFonts w:ascii="Symbol" w:hAnsi="Symbol" w:cs="OpenSymbol"/>
        <w:sz w:val="20"/>
        <w:szCs w:val="20"/>
      </w:rPr>
    </w:lvl>
    <w:lvl w:ilvl="5">
      <w:start w:val="1"/>
      <w:numFmt w:val="bullet"/>
      <w:lvlText w:val=""/>
      <w:lvlJc w:val="left"/>
      <w:pPr>
        <w:tabs>
          <w:tab w:val="num" w:pos="2520"/>
        </w:tabs>
        <w:ind w:left="2520" w:hanging="360"/>
      </w:pPr>
      <w:rPr>
        <w:rFonts w:ascii="Symbol" w:hAnsi="Symbol" w:cs="OpenSymbol"/>
        <w:sz w:val="20"/>
        <w:szCs w:val="20"/>
      </w:rPr>
    </w:lvl>
    <w:lvl w:ilvl="6">
      <w:start w:val="1"/>
      <w:numFmt w:val="bullet"/>
      <w:lvlText w:val=""/>
      <w:lvlJc w:val="left"/>
      <w:pPr>
        <w:tabs>
          <w:tab w:val="num" w:pos="2880"/>
        </w:tabs>
        <w:ind w:left="2880" w:hanging="360"/>
      </w:pPr>
      <w:rPr>
        <w:rFonts w:ascii="Symbol" w:hAnsi="Symbol" w:cs="OpenSymbol"/>
        <w:sz w:val="20"/>
        <w:szCs w:val="20"/>
      </w:rPr>
    </w:lvl>
    <w:lvl w:ilvl="7">
      <w:start w:val="1"/>
      <w:numFmt w:val="bullet"/>
      <w:lvlText w:val=""/>
      <w:lvlJc w:val="left"/>
      <w:pPr>
        <w:tabs>
          <w:tab w:val="num" w:pos="3240"/>
        </w:tabs>
        <w:ind w:left="3240" w:hanging="360"/>
      </w:pPr>
      <w:rPr>
        <w:rFonts w:ascii="Symbol" w:hAnsi="Symbol" w:cs="OpenSymbol"/>
        <w:sz w:val="20"/>
        <w:szCs w:val="20"/>
      </w:rPr>
    </w:lvl>
    <w:lvl w:ilvl="8">
      <w:start w:val="1"/>
      <w:numFmt w:val="bullet"/>
      <w:lvlText w:val=""/>
      <w:lvlJc w:val="left"/>
      <w:pPr>
        <w:tabs>
          <w:tab w:val="num" w:pos="3600"/>
        </w:tabs>
        <w:ind w:left="3600" w:hanging="360"/>
      </w:pPr>
      <w:rPr>
        <w:rFonts w:ascii="Symbol" w:hAnsi="Symbol" w:cs="OpenSymbol"/>
        <w:sz w:val="20"/>
        <w:szCs w:val="20"/>
      </w:rPr>
    </w:lvl>
  </w:abstractNum>
  <w:abstractNum w:abstractNumId="4" w15:restartNumberingAfterBreak="0">
    <w:nsid w:val="00000012"/>
    <w:multiLevelType w:val="multilevel"/>
    <w:tmpl w:val="00000012"/>
    <w:name w:val="WW8Num18"/>
    <w:lvl w:ilvl="0">
      <w:start w:val="1"/>
      <w:numFmt w:val="bullet"/>
      <w:lvlText w:val=""/>
      <w:lvlJc w:val="left"/>
      <w:pPr>
        <w:tabs>
          <w:tab w:val="num" w:pos="720"/>
        </w:tabs>
        <w:ind w:left="720" w:hanging="360"/>
      </w:pPr>
      <w:rPr>
        <w:rFonts w:ascii="Symbol" w:hAnsi="Symbol" w:cs="OpenSymbol"/>
        <w:sz w:val="20"/>
        <w:szCs w:val="20"/>
      </w:rPr>
    </w:lvl>
    <w:lvl w:ilvl="1">
      <w:start w:val="1"/>
      <w:numFmt w:val="bullet"/>
      <w:lvlText w:val=""/>
      <w:lvlJc w:val="left"/>
      <w:pPr>
        <w:tabs>
          <w:tab w:val="num" w:pos="1080"/>
        </w:tabs>
        <w:ind w:left="1080" w:hanging="360"/>
      </w:pPr>
      <w:rPr>
        <w:rFonts w:ascii="Symbol" w:hAnsi="Symbol" w:cs="OpenSymbol"/>
        <w:sz w:val="20"/>
        <w:szCs w:val="20"/>
      </w:rPr>
    </w:lvl>
    <w:lvl w:ilvl="2">
      <w:start w:val="1"/>
      <w:numFmt w:val="bullet"/>
      <w:lvlText w:val=""/>
      <w:lvlJc w:val="left"/>
      <w:pPr>
        <w:tabs>
          <w:tab w:val="num" w:pos="1440"/>
        </w:tabs>
        <w:ind w:left="1440" w:hanging="360"/>
      </w:pPr>
      <w:rPr>
        <w:rFonts w:ascii="Symbol" w:hAnsi="Symbol" w:cs="OpenSymbol"/>
        <w:sz w:val="20"/>
        <w:szCs w:val="20"/>
      </w:rPr>
    </w:lvl>
    <w:lvl w:ilvl="3">
      <w:start w:val="1"/>
      <w:numFmt w:val="bullet"/>
      <w:lvlText w:val=""/>
      <w:lvlJc w:val="left"/>
      <w:pPr>
        <w:tabs>
          <w:tab w:val="num" w:pos="1800"/>
        </w:tabs>
        <w:ind w:left="1800" w:hanging="360"/>
      </w:pPr>
      <w:rPr>
        <w:rFonts w:ascii="Symbol" w:hAnsi="Symbol" w:cs="OpenSymbol"/>
        <w:sz w:val="20"/>
        <w:szCs w:val="20"/>
      </w:rPr>
    </w:lvl>
    <w:lvl w:ilvl="4">
      <w:start w:val="1"/>
      <w:numFmt w:val="bullet"/>
      <w:lvlText w:val=""/>
      <w:lvlJc w:val="left"/>
      <w:pPr>
        <w:tabs>
          <w:tab w:val="num" w:pos="2160"/>
        </w:tabs>
        <w:ind w:left="2160" w:hanging="360"/>
      </w:pPr>
      <w:rPr>
        <w:rFonts w:ascii="Symbol" w:hAnsi="Symbol" w:cs="OpenSymbol"/>
        <w:sz w:val="20"/>
        <w:szCs w:val="20"/>
      </w:rPr>
    </w:lvl>
    <w:lvl w:ilvl="5">
      <w:start w:val="1"/>
      <w:numFmt w:val="bullet"/>
      <w:lvlText w:val=""/>
      <w:lvlJc w:val="left"/>
      <w:pPr>
        <w:tabs>
          <w:tab w:val="num" w:pos="2520"/>
        </w:tabs>
        <w:ind w:left="2520" w:hanging="360"/>
      </w:pPr>
      <w:rPr>
        <w:rFonts w:ascii="Symbol" w:hAnsi="Symbol" w:cs="OpenSymbol"/>
        <w:sz w:val="20"/>
        <w:szCs w:val="20"/>
      </w:rPr>
    </w:lvl>
    <w:lvl w:ilvl="6">
      <w:start w:val="1"/>
      <w:numFmt w:val="bullet"/>
      <w:lvlText w:val=""/>
      <w:lvlJc w:val="left"/>
      <w:pPr>
        <w:tabs>
          <w:tab w:val="num" w:pos="2880"/>
        </w:tabs>
        <w:ind w:left="2880" w:hanging="360"/>
      </w:pPr>
      <w:rPr>
        <w:rFonts w:ascii="Symbol" w:hAnsi="Symbol" w:cs="OpenSymbol"/>
        <w:sz w:val="20"/>
        <w:szCs w:val="20"/>
      </w:rPr>
    </w:lvl>
    <w:lvl w:ilvl="7">
      <w:start w:val="1"/>
      <w:numFmt w:val="bullet"/>
      <w:lvlText w:val=""/>
      <w:lvlJc w:val="left"/>
      <w:pPr>
        <w:tabs>
          <w:tab w:val="num" w:pos="3240"/>
        </w:tabs>
        <w:ind w:left="3240" w:hanging="360"/>
      </w:pPr>
      <w:rPr>
        <w:rFonts w:ascii="Symbol" w:hAnsi="Symbol" w:cs="OpenSymbol"/>
        <w:sz w:val="20"/>
        <w:szCs w:val="20"/>
      </w:rPr>
    </w:lvl>
    <w:lvl w:ilvl="8">
      <w:start w:val="1"/>
      <w:numFmt w:val="bullet"/>
      <w:lvlText w:val=""/>
      <w:lvlJc w:val="left"/>
      <w:pPr>
        <w:tabs>
          <w:tab w:val="num" w:pos="3600"/>
        </w:tabs>
        <w:ind w:left="3600" w:hanging="360"/>
      </w:pPr>
      <w:rPr>
        <w:rFonts w:ascii="Symbol" w:hAnsi="Symbol" w:cs="OpenSymbol"/>
        <w:sz w:val="20"/>
        <w:szCs w:val="20"/>
      </w:rPr>
    </w:lvl>
  </w:abstractNum>
  <w:num w:numId="1" w16cid:durableId="1258367245">
    <w:abstractNumId w:val="0"/>
  </w:num>
  <w:num w:numId="2" w16cid:durableId="857541476">
    <w:abstractNumId w:val="1"/>
  </w:num>
  <w:num w:numId="3" w16cid:durableId="948125809">
    <w:abstractNumId w:val="2"/>
  </w:num>
  <w:num w:numId="4" w16cid:durableId="1551384149">
    <w:abstractNumId w:val="3"/>
  </w:num>
  <w:num w:numId="5" w16cid:durableId="121585498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469D"/>
    <w:rsid w:val="00036830"/>
    <w:rsid w:val="000A6CB7"/>
    <w:rsid w:val="00225089"/>
    <w:rsid w:val="002B62A6"/>
    <w:rsid w:val="003B1CFB"/>
    <w:rsid w:val="003E3EFF"/>
    <w:rsid w:val="005969BC"/>
    <w:rsid w:val="005A3DDB"/>
    <w:rsid w:val="00855EA8"/>
    <w:rsid w:val="008666FF"/>
    <w:rsid w:val="008C64D5"/>
    <w:rsid w:val="00B033E1"/>
    <w:rsid w:val="00B220B2"/>
    <w:rsid w:val="00D81988"/>
    <w:rsid w:val="00DB1151"/>
    <w:rsid w:val="00E01765"/>
    <w:rsid w:val="00E7469D"/>
    <w:rsid w:val="00EC0EA6"/>
    <w:rsid w:val="00F30F57"/>
    <w:rsid w:val="00FD50B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983731"/>
  <w15:chartTrackingRefBased/>
  <w15:docId w15:val="{AEAB3D6E-43EA-4F71-9BD5-22D225C49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469D"/>
    <w:pPr>
      <w:widowControl w:val="0"/>
      <w:suppressAutoHyphens/>
      <w:spacing w:after="0" w:line="240" w:lineRule="auto"/>
    </w:pPr>
    <w:rPr>
      <w:rFonts w:ascii="Liberation Sans" w:eastAsia="Lucida Sans Unicode" w:hAnsi="Liberation Sans" w:cs="Mangal"/>
      <w:kern w:val="2"/>
      <w:sz w:val="24"/>
      <w:szCs w:val="24"/>
      <w:lang w:eastAsia="zh-CN" w:bidi="hi-IN"/>
    </w:rPr>
  </w:style>
  <w:style w:type="paragraph" w:styleId="Titre2">
    <w:name w:val="heading 2"/>
    <w:basedOn w:val="Normal"/>
    <w:next w:val="Normal"/>
    <w:link w:val="Titre2Car"/>
    <w:qFormat/>
    <w:rsid w:val="00E7469D"/>
    <w:pPr>
      <w:numPr>
        <w:numId w:val="1"/>
      </w:numPr>
      <w:outlineLvl w:val="1"/>
    </w:pPr>
    <w:rPr>
      <w:b/>
      <w:bCs/>
      <w:i/>
      <w:iCs/>
      <w:sz w:val="28"/>
      <w:szCs w:val="28"/>
    </w:rPr>
  </w:style>
  <w:style w:type="paragraph" w:styleId="Titre3">
    <w:name w:val="heading 3"/>
    <w:basedOn w:val="Normal"/>
    <w:next w:val="Normal"/>
    <w:link w:val="Titre3Car"/>
    <w:qFormat/>
    <w:rsid w:val="00E7469D"/>
    <w:pPr>
      <w:keepNext/>
      <w:pBdr>
        <w:top w:val="single" w:sz="4" w:space="1" w:color="000000"/>
        <w:left w:val="single" w:sz="4" w:space="0" w:color="000000"/>
        <w:bottom w:val="single" w:sz="4" w:space="1" w:color="000000"/>
        <w:right w:val="single" w:sz="4" w:space="4" w:color="000000"/>
      </w:pBdr>
      <w:tabs>
        <w:tab w:val="num" w:pos="0"/>
      </w:tabs>
      <w:ind w:left="1560" w:right="706"/>
      <w:jc w:val="center"/>
      <w:outlineLvl w:val="2"/>
    </w:pPr>
    <w:rPr>
      <w:b/>
      <w:bCs/>
    </w:rPr>
  </w:style>
  <w:style w:type="paragraph" w:styleId="Titre6">
    <w:name w:val="heading 6"/>
    <w:basedOn w:val="Normal"/>
    <w:next w:val="Normal"/>
    <w:link w:val="Titre6Car"/>
    <w:qFormat/>
    <w:rsid w:val="00E7469D"/>
    <w:pPr>
      <w:keepNext/>
      <w:numPr>
        <w:numId w:val="2"/>
      </w:numPr>
      <w:jc w:val="center"/>
      <w:outlineLvl w:val="5"/>
    </w:pPr>
    <w:rPr>
      <w:rFonts w:ascii="Arial" w:hAnsi="Arial" w:cs="Arial"/>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E7469D"/>
    <w:rPr>
      <w:rFonts w:ascii="Liberation Sans" w:eastAsia="Lucida Sans Unicode" w:hAnsi="Liberation Sans" w:cs="Mangal"/>
      <w:b/>
      <w:bCs/>
      <w:i/>
      <w:iCs/>
      <w:kern w:val="2"/>
      <w:sz w:val="28"/>
      <w:szCs w:val="28"/>
      <w:lang w:eastAsia="zh-CN" w:bidi="hi-IN"/>
    </w:rPr>
  </w:style>
  <w:style w:type="character" w:customStyle="1" w:styleId="Titre3Car">
    <w:name w:val="Titre 3 Car"/>
    <w:basedOn w:val="Policepardfaut"/>
    <w:link w:val="Titre3"/>
    <w:rsid w:val="00E7469D"/>
    <w:rPr>
      <w:rFonts w:ascii="Liberation Sans" w:eastAsia="Lucida Sans Unicode" w:hAnsi="Liberation Sans" w:cs="Mangal"/>
      <w:b/>
      <w:bCs/>
      <w:kern w:val="2"/>
      <w:sz w:val="24"/>
      <w:szCs w:val="24"/>
      <w:lang w:eastAsia="zh-CN" w:bidi="hi-IN"/>
    </w:rPr>
  </w:style>
  <w:style w:type="character" w:customStyle="1" w:styleId="Titre6Car">
    <w:name w:val="Titre 6 Car"/>
    <w:basedOn w:val="Policepardfaut"/>
    <w:link w:val="Titre6"/>
    <w:rsid w:val="00E7469D"/>
    <w:rPr>
      <w:rFonts w:ascii="Arial" w:eastAsia="Lucida Sans Unicode" w:hAnsi="Arial" w:cs="Arial"/>
      <w:kern w:val="2"/>
      <w:sz w:val="32"/>
      <w:szCs w:val="32"/>
      <w:lang w:eastAsia="zh-CN" w:bidi="hi-IN"/>
    </w:rPr>
  </w:style>
  <w:style w:type="character" w:styleId="Lienhypertexte">
    <w:name w:val="Hyperlink"/>
    <w:rsid w:val="00E7469D"/>
    <w:rPr>
      <w:color w:val="0000FF"/>
      <w:u w:val="single"/>
    </w:rPr>
  </w:style>
  <w:style w:type="paragraph" w:styleId="Notedebasdepage">
    <w:name w:val="footnote text"/>
    <w:basedOn w:val="Normal"/>
    <w:link w:val="NotedebasdepageCar"/>
    <w:rsid w:val="00E7469D"/>
    <w:rPr>
      <w:sz w:val="20"/>
      <w:szCs w:val="20"/>
    </w:rPr>
  </w:style>
  <w:style w:type="character" w:customStyle="1" w:styleId="NotedebasdepageCar">
    <w:name w:val="Note de bas de page Car"/>
    <w:basedOn w:val="Policepardfaut"/>
    <w:link w:val="Notedebasdepage"/>
    <w:rsid w:val="00E7469D"/>
    <w:rPr>
      <w:rFonts w:ascii="Liberation Sans" w:eastAsia="Lucida Sans Unicode" w:hAnsi="Liberation Sans" w:cs="Mangal"/>
      <w:kern w:val="2"/>
      <w:sz w:val="20"/>
      <w:szCs w:val="20"/>
      <w:lang w:eastAsia="zh-CN" w:bidi="hi-IN"/>
    </w:rPr>
  </w:style>
  <w:style w:type="paragraph" w:styleId="En-tte">
    <w:name w:val="header"/>
    <w:basedOn w:val="Normal"/>
    <w:link w:val="En-tteCar"/>
    <w:rsid w:val="00E7469D"/>
    <w:pPr>
      <w:tabs>
        <w:tab w:val="center" w:pos="4536"/>
        <w:tab w:val="right" w:pos="9072"/>
      </w:tabs>
    </w:pPr>
  </w:style>
  <w:style w:type="character" w:customStyle="1" w:styleId="En-tteCar">
    <w:name w:val="En-tête Car"/>
    <w:basedOn w:val="Policepardfaut"/>
    <w:link w:val="En-tte"/>
    <w:rsid w:val="00E7469D"/>
    <w:rPr>
      <w:rFonts w:ascii="Liberation Sans" w:eastAsia="Lucida Sans Unicode" w:hAnsi="Liberation Sans" w:cs="Mangal"/>
      <w:kern w:val="2"/>
      <w:sz w:val="24"/>
      <w:szCs w:val="24"/>
      <w:lang w:eastAsia="zh-CN" w:bidi="hi-IN"/>
    </w:rPr>
  </w:style>
  <w:style w:type="paragraph" w:customStyle="1" w:styleId="Contenudetableau">
    <w:name w:val="Contenu de tableau"/>
    <w:basedOn w:val="Normal"/>
    <w:rsid w:val="00E7469D"/>
    <w:pPr>
      <w:suppressLineNumbers/>
    </w:pPr>
  </w:style>
  <w:style w:type="paragraph" w:styleId="Pieddepage">
    <w:name w:val="footer"/>
    <w:basedOn w:val="Normal"/>
    <w:link w:val="PieddepageCar"/>
    <w:uiPriority w:val="99"/>
    <w:unhideWhenUsed/>
    <w:rsid w:val="00036830"/>
    <w:pPr>
      <w:tabs>
        <w:tab w:val="center" w:pos="4536"/>
        <w:tab w:val="right" w:pos="9072"/>
      </w:tabs>
    </w:pPr>
    <w:rPr>
      <w:szCs w:val="21"/>
    </w:rPr>
  </w:style>
  <w:style w:type="character" w:customStyle="1" w:styleId="PieddepageCar">
    <w:name w:val="Pied de page Car"/>
    <w:basedOn w:val="Policepardfaut"/>
    <w:link w:val="Pieddepage"/>
    <w:uiPriority w:val="99"/>
    <w:rsid w:val="00036830"/>
    <w:rPr>
      <w:rFonts w:ascii="Liberation Sans" w:eastAsia="Lucida Sans Unicode" w:hAnsi="Liberation Sans" w:cs="Mangal"/>
      <w:kern w:val="2"/>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mesdemarches.culture.gouv.fr/loc_fr/mcc/requests/MEDIA_AIDES_fonds_1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7</Pages>
  <Words>2824</Words>
  <Characters>15534</Characters>
  <Application>Microsoft Office Word</Application>
  <DocSecurity>0</DocSecurity>
  <Lines>129</Lines>
  <Paragraphs>36</Paragraphs>
  <ScaleCrop>false</ScaleCrop>
  <HeadingPairs>
    <vt:vector size="2" baseType="variant">
      <vt:variant>
        <vt:lpstr>Titre</vt:lpstr>
      </vt:variant>
      <vt:variant>
        <vt:i4>1</vt:i4>
      </vt:variant>
    </vt:vector>
  </HeadingPairs>
  <TitlesOfParts>
    <vt:vector size="1" baseType="lpstr">
      <vt:lpstr/>
    </vt:vector>
  </TitlesOfParts>
  <Company>Ministère de la Culture</Company>
  <LinksUpToDate>false</LinksUpToDate>
  <CharactersWithSpaces>18322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ROUX Hélène</dc:creator>
  <cp:keywords/>
  <dc:description/>
  <cp:lastModifiedBy>OKETOKOUN Mardiatou</cp:lastModifiedBy>
  <cp:revision>2</cp:revision>
  <cp:lastPrinted>2024-01-25T15:23:00Z</cp:lastPrinted>
  <dcterms:created xsi:type="dcterms:W3CDTF">2026-02-10T09:37:00Z</dcterms:created>
  <dcterms:modified xsi:type="dcterms:W3CDTF">2026-02-10T09:37:00Z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7f782e2-1048-4ae6-8561-ea50d7047004_Enabled">
    <vt:lpwstr>true</vt:lpwstr>
  </property>
  <property fmtid="{D5CDD505-2E9C-101B-9397-08002B2CF9AE}" pid="3" name="MSIP_Label_37f782e2-1048-4ae6-8561-ea50d7047004_SetDate">
    <vt:lpwstr>2024-01-25T15:25:21Z</vt:lpwstr>
  </property>
  <property fmtid="{D5CDD505-2E9C-101B-9397-08002B2CF9AE}" pid="4" name="MSIP_Label_37f782e2-1048-4ae6-8561-ea50d7047004_Method">
    <vt:lpwstr>Standard</vt:lpwstr>
  </property>
  <property fmtid="{D5CDD505-2E9C-101B-9397-08002B2CF9AE}" pid="5" name="MSIP_Label_37f782e2-1048-4ae6-8561-ea50d7047004_Name">
    <vt:lpwstr>Donnée Interne</vt:lpwstr>
  </property>
  <property fmtid="{D5CDD505-2E9C-101B-9397-08002B2CF9AE}" pid="6" name="MSIP_Label_37f782e2-1048-4ae6-8561-ea50d7047004_SiteId">
    <vt:lpwstr>5d0b42b2-7ba0-42b9-bd88-2dd1558bd190</vt:lpwstr>
  </property>
  <property fmtid="{D5CDD505-2E9C-101B-9397-08002B2CF9AE}" pid="7" name="MSIP_Label_37f782e2-1048-4ae6-8561-ea50d7047004_ActionId">
    <vt:lpwstr>6b2b08b7-9e55-42b7-8d21-d409a69955b2</vt:lpwstr>
  </property>
  <property fmtid="{D5CDD505-2E9C-101B-9397-08002B2CF9AE}" pid="8" name="MSIP_Label_37f782e2-1048-4ae6-8561-ea50d7047004_ContentBits">
    <vt:lpwstr>2</vt:lpwstr>
  </property>
</Properties>
</file>